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A94623">
      <w:pPr>
        <w:rPr>
          <w:lang w:eastAsia="zh-CN"/>
        </w:rPr>
      </w:pPr>
      <w:r>
        <w:rPr>
          <w:lang w:eastAsia="zh-CN"/>
        </w:rPr>
        <w:drawing>
          <wp:anchor simplePos="0" relativeHeight="251658240" behindDoc="0" locked="0" layoutInCell="1" allowOverlap="1">
            <wp:simplePos x="0" y="0"/>
            <wp:positionH relativeFrom="page">
              <wp:posOffset>10845800</wp:posOffset>
            </wp:positionH>
            <wp:positionV relativeFrom="topMargin">
              <wp:posOffset>10375900</wp:posOffset>
            </wp:positionV>
            <wp:extent cx="317500" cy="266700"/>
            <wp:wrapNone/>
            <wp:docPr id="10005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400910" name=""/>
                    <pic:cNvPicPr>
                      <a:picLocks noChangeAspect="1"/>
                    </pic:cNvPicPr>
                  </pic:nvPicPr>
                  <pic:blipFill>
                    <a:blip xmlns:r="http://schemas.openxmlformats.org/officeDocument/2006/relationships" r:embed="rId6"/>
                    <a:stretch>
                      <a:fillRect/>
                    </a:stretch>
                  </pic:blipFill>
                  <pic:spPr>
                    <a:xfrm>
                      <a:off x="0" y="0"/>
                      <a:ext cx="317500" cy="266700"/>
                    </a:xfrm>
                    <a:prstGeom prst="rect">
                      <a:avLst/>
                    </a:prstGeom>
                  </pic:spPr>
                </pic:pic>
              </a:graphicData>
            </a:graphic>
          </wp:anchor>
        </w:drawing>
      </w:r>
    </w:p>
    <w:p w:rsidR="00A94623">
      <w:pPr>
        <w:jc w:val="center"/>
        <w:rPr>
          <w:lang w:eastAsia="zh-CN"/>
        </w:rPr>
      </w:pPr>
      <w:r>
        <w:rPr>
          <w:b/>
          <w:bCs/>
          <w:sz w:val="28"/>
          <w:szCs w:val="28"/>
          <w:lang w:eastAsia="zh-CN"/>
        </w:rPr>
        <w:t>山东省宁津县相衙镇中学</w:t>
      </w:r>
      <w:r>
        <w:rPr>
          <w:b/>
          <w:bCs/>
          <w:sz w:val="28"/>
          <w:szCs w:val="28"/>
          <w:lang w:eastAsia="zh-CN"/>
        </w:rPr>
        <w:t>2019-2020</w:t>
      </w:r>
      <w:r>
        <w:rPr>
          <w:b/>
          <w:bCs/>
          <w:sz w:val="28"/>
          <w:szCs w:val="28"/>
          <w:lang w:eastAsia="zh-CN"/>
        </w:rPr>
        <w:t>学年九年级上学期化学期中考试试卷</w:t>
      </w:r>
    </w:p>
    <w:p w:rsidR="00A94623">
      <w:pPr>
        <w:rPr>
          <w:lang w:eastAsia="zh-CN"/>
        </w:rPr>
      </w:pPr>
      <w:r>
        <w:rPr>
          <w:b/>
          <w:bCs/>
          <w:sz w:val="24"/>
          <w:szCs w:val="24"/>
          <w:lang w:eastAsia="zh-CN"/>
        </w:rPr>
        <w:t>一、选择题</w:t>
      </w:r>
      <w:r>
        <w:rPr>
          <w:b/>
          <w:bCs/>
          <w:sz w:val="24"/>
          <w:szCs w:val="24"/>
          <w:lang w:eastAsia="zh-CN"/>
        </w:rPr>
        <w:t>(</w:t>
      </w:r>
      <w:r>
        <w:rPr>
          <w:b/>
          <w:bCs/>
          <w:sz w:val="24"/>
          <w:szCs w:val="24"/>
          <w:lang w:eastAsia="zh-CN"/>
        </w:rPr>
        <w:t>本大题包括</w:t>
      </w:r>
      <w:r>
        <w:rPr>
          <w:b/>
          <w:bCs/>
          <w:sz w:val="24"/>
          <w:szCs w:val="24"/>
          <w:lang w:eastAsia="zh-CN"/>
        </w:rPr>
        <w:t>16</w:t>
      </w:r>
      <w:r>
        <w:rPr>
          <w:b/>
          <w:bCs/>
          <w:sz w:val="24"/>
          <w:szCs w:val="24"/>
          <w:lang w:eastAsia="zh-CN"/>
        </w:rPr>
        <w:t>道小题，共</w:t>
      </w:r>
      <w:r>
        <w:rPr>
          <w:b/>
          <w:bCs/>
          <w:sz w:val="24"/>
          <w:szCs w:val="24"/>
          <w:lang w:eastAsia="zh-CN"/>
        </w:rPr>
        <w:t>36</w:t>
      </w:r>
      <w:r>
        <w:rPr>
          <w:b/>
          <w:bCs/>
          <w:sz w:val="24"/>
          <w:szCs w:val="24"/>
          <w:lang w:eastAsia="zh-CN"/>
        </w:rPr>
        <w:t>分</w:t>
      </w:r>
      <w:r>
        <w:rPr>
          <w:b/>
          <w:bCs/>
          <w:sz w:val="24"/>
          <w:szCs w:val="24"/>
          <w:lang w:eastAsia="zh-CN"/>
        </w:rPr>
        <w:t>)</w:t>
      </w:r>
    </w:p>
    <w:p w:rsidR="00A94623">
      <w:pPr>
        <w:spacing w:after="0"/>
        <w:rPr>
          <w:lang w:eastAsia="zh-CN"/>
        </w:rPr>
      </w:pPr>
      <w:r>
        <w:rPr>
          <w:color w:val="000000"/>
          <w:lang w:eastAsia="zh-CN"/>
        </w:rPr>
        <w:t>1.</w:t>
      </w:r>
      <w:r>
        <w:rPr>
          <w:color w:val="000000"/>
          <w:lang w:eastAsia="zh-CN"/>
        </w:rPr>
        <w:t>判断镁条在空气中燃烧是化学变化的主要依据是（</w:t>
      </w:r>
      <w:r>
        <w:rPr>
          <w:color w:val="000000"/>
          <w:lang w:eastAsia="zh-CN"/>
        </w:rPr>
        <w:t xml:space="preserve">  </w:t>
      </w:r>
      <w:r>
        <w:rPr>
          <w:color w:val="000000"/>
          <w:lang w:eastAsia="zh-CN"/>
        </w:rPr>
        <w:t>）</w:t>
      </w:r>
      <w:r>
        <w:rPr>
          <w:color w:val="000000"/>
          <w:lang w:eastAsia="zh-CN"/>
        </w:rPr>
        <w:t xml:space="preserve">            </w:t>
      </w:r>
    </w:p>
    <w:p w:rsidR="00A94623">
      <w:pPr>
        <w:spacing w:after="0"/>
        <w:ind w:left="150"/>
        <w:rPr>
          <w:lang w:eastAsia="zh-CN"/>
        </w:rPr>
      </w:pPr>
      <w:r>
        <w:rPr>
          <w:color w:val="000000"/>
          <w:lang w:eastAsia="zh-CN"/>
        </w:rPr>
        <w:t>A. </w:t>
      </w:r>
      <w:r>
        <w:rPr>
          <w:color w:val="000000"/>
          <w:lang w:eastAsia="zh-CN"/>
        </w:rPr>
        <w:t>燃烧时发出耀眼的白光</w:t>
      </w:r>
      <w:r>
        <w:rPr>
          <w:color w:val="000000"/>
          <w:lang w:eastAsia="zh-CN"/>
        </w:rPr>
        <w:t>                                       </w:t>
      </w:r>
      <w:r>
        <w:rPr>
          <w:noProof/>
          <w:lang w:eastAsia="zh-CN"/>
        </w:rPr>
        <w:drawing>
          <wp:inline distT="0" distB="0" distL="0" distR="0">
            <wp:extent cx="28651" cy="38202"/>
            <wp:effectExtent l="19050" t="0" r="9449" b="0"/>
            <wp:docPr id="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170625"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燃烧后生成白色粉末</w:t>
      </w:r>
      <w:r>
        <w:rPr>
          <w:lang w:eastAsia="zh-CN"/>
        </w:rPr>
        <w:br/>
      </w:r>
      <w:r>
        <w:rPr>
          <w:color w:val="000000"/>
          <w:lang w:eastAsia="zh-CN"/>
        </w:rPr>
        <w:t>C. </w:t>
      </w:r>
      <w:r>
        <w:rPr>
          <w:color w:val="000000"/>
          <w:lang w:eastAsia="zh-CN"/>
        </w:rPr>
        <w:t>燃烧中放出大量的热</w:t>
      </w:r>
      <w:r>
        <w:rPr>
          <w:color w:val="000000"/>
          <w:lang w:eastAsia="zh-CN"/>
        </w:rPr>
        <w:t>                                           </w:t>
      </w:r>
      <w:r>
        <w:rPr>
          <w:noProof/>
          <w:lang w:eastAsia="zh-CN"/>
        </w:rPr>
        <w:drawing>
          <wp:inline distT="0" distB="0" distL="0" distR="0">
            <wp:extent cx="9550" cy="38202"/>
            <wp:effectExtent l="19050" t="0" r="9500" b="0"/>
            <wp:docPr id="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282143"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燃烧后镁条变短了</w:t>
      </w:r>
    </w:p>
    <w:p w:rsidR="00A94623">
      <w:pPr>
        <w:spacing w:after="0"/>
        <w:rPr>
          <w:lang w:eastAsia="zh-CN"/>
        </w:rPr>
      </w:pPr>
      <w:r>
        <w:rPr>
          <w:color w:val="000000"/>
          <w:lang w:eastAsia="zh-CN"/>
        </w:rPr>
        <w:t>2.</w:t>
      </w:r>
      <w:r>
        <w:rPr>
          <w:color w:val="000000"/>
          <w:lang w:eastAsia="zh-CN"/>
        </w:rPr>
        <w:t>实验室中利用过氧化氢、氯酸钾、高锰酸钾都可以制取氧气，其原因是（　　）</w:t>
      </w:r>
    </w:p>
    <w:p w:rsidR="00A94623">
      <w:pPr>
        <w:spacing w:after="0"/>
        <w:rPr>
          <w:lang w:eastAsia="zh-CN"/>
        </w:rPr>
      </w:pPr>
    </w:p>
    <w:p w:rsidR="00A94623">
      <w:pPr>
        <w:spacing w:after="0"/>
        <w:rPr>
          <w:lang w:eastAsia="zh-CN"/>
        </w:rPr>
      </w:pPr>
    </w:p>
    <w:p w:rsidR="00A94623">
      <w:pPr>
        <w:spacing w:after="0"/>
        <w:ind w:left="150"/>
        <w:rPr>
          <w:lang w:eastAsia="zh-CN"/>
        </w:rPr>
      </w:pPr>
      <w:r>
        <w:rPr>
          <w:color w:val="000000"/>
          <w:lang w:eastAsia="zh-CN"/>
        </w:rPr>
        <w:t>A. </w:t>
      </w:r>
      <w:r>
        <w:rPr>
          <w:color w:val="000000"/>
          <w:lang w:eastAsia="zh-CN"/>
        </w:rPr>
        <w:t>都属于氧化物</w:t>
      </w:r>
      <w:r>
        <w:rPr>
          <w:color w:val="000000"/>
          <w:lang w:eastAsia="zh-CN"/>
        </w:rPr>
        <w:t>                  </w:t>
      </w:r>
      <w:r>
        <w:rPr>
          <w:noProof/>
          <w:lang w:eastAsia="zh-CN"/>
        </w:rPr>
        <w:drawing>
          <wp:inline distT="0" distB="0" distL="0" distR="0">
            <wp:extent cx="19101" cy="38202"/>
            <wp:effectExtent l="19050" t="0" r="0" b="0"/>
            <wp:docPr id="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508526"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都含有氧气</w:t>
      </w:r>
      <w:r>
        <w:rPr>
          <w:color w:val="000000"/>
          <w:lang w:eastAsia="zh-CN"/>
        </w:rPr>
        <w:t>                     </w:t>
      </w:r>
      <w:r>
        <w:rPr>
          <w:noProof/>
          <w:lang w:eastAsia="zh-CN"/>
        </w:rPr>
        <w:drawing>
          <wp:inline distT="0" distB="0" distL="0" distR="0">
            <wp:extent cx="19101" cy="38202"/>
            <wp:effectExtent l="19050" t="0" r="0" b="0"/>
            <wp:docPr id="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025741"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都含有氧分子</w:t>
      </w:r>
      <w:r>
        <w:rPr>
          <w:color w:val="000000"/>
          <w:lang w:eastAsia="zh-CN"/>
        </w:rPr>
        <w:t>                  </w:t>
      </w:r>
      <w:r>
        <w:rPr>
          <w:noProof/>
          <w:lang w:eastAsia="zh-CN"/>
        </w:rPr>
        <w:drawing>
          <wp:inline distT="0" distB="0" distL="0" distR="0">
            <wp:extent cx="19101" cy="38202"/>
            <wp:effectExtent l="19050" t="0" r="0" b="0"/>
            <wp:docPr id="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982510"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都含有氧元素</w:t>
      </w:r>
    </w:p>
    <w:p w:rsidR="00A94623">
      <w:pPr>
        <w:spacing w:after="0"/>
        <w:rPr>
          <w:lang w:eastAsia="zh-CN"/>
        </w:rPr>
      </w:pPr>
      <w:r>
        <w:rPr>
          <w:color w:val="000000"/>
          <w:lang w:eastAsia="zh-CN"/>
        </w:rPr>
        <w:t>3.</w:t>
      </w:r>
      <w:r>
        <w:rPr>
          <w:color w:val="000000"/>
          <w:lang w:eastAsia="zh-CN"/>
        </w:rPr>
        <w:t>下列实验操作正确的是（</w:t>
      </w:r>
      <w:r>
        <w:rPr>
          <w:color w:val="000000"/>
          <w:lang w:eastAsia="zh-CN"/>
        </w:rPr>
        <w:t xml:space="preserve">  </w:t>
      </w:r>
      <w:r>
        <w:rPr>
          <w:color w:val="000000"/>
          <w:lang w:eastAsia="zh-CN"/>
        </w:rPr>
        <w:t>）</w:t>
      </w:r>
      <w:r>
        <w:rPr>
          <w:color w:val="000000"/>
          <w:lang w:eastAsia="zh-CN"/>
        </w:rPr>
        <w:t xml:space="preserve">            </w:t>
      </w:r>
    </w:p>
    <w:p w:rsidR="00A94623">
      <w:pPr>
        <w:spacing w:after="0"/>
        <w:ind w:left="150"/>
        <w:rPr>
          <w:lang w:eastAsia="zh-CN"/>
        </w:rPr>
      </w:pPr>
      <w:r>
        <w:rPr>
          <w:color w:val="000000"/>
          <w:lang w:eastAsia="zh-CN"/>
        </w:rPr>
        <w:t>A. </w:t>
      </w:r>
      <w:r>
        <w:rPr>
          <w:color w:val="000000"/>
          <w:lang w:eastAsia="zh-CN"/>
        </w:rPr>
        <w:t>量取液体</w:t>
      </w:r>
      <w:r>
        <w:rPr>
          <w:color w:val="000000"/>
          <w:lang w:eastAsia="zh-CN"/>
        </w:rPr>
        <w:t xml:space="preserve"> </w:t>
      </w:r>
      <w:r>
        <w:rPr>
          <w:noProof/>
          <w:lang w:eastAsia="zh-CN"/>
        </w:rPr>
        <w:drawing>
          <wp:inline distT="0" distB="0" distL="0" distR="0">
            <wp:extent cx="821220" cy="658889"/>
            <wp:effectExtent l="19050" t="0" r="0" b="0"/>
            <wp:docPr id="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683724" name=""/>
                    <pic:cNvPicPr/>
                  </pic:nvPicPr>
                  <pic:blipFill>
                    <a:blip xmlns:r="http://schemas.openxmlformats.org/officeDocument/2006/relationships" r:embed="rId10"/>
                    <a:stretch>
                      <a:fillRect/>
                    </a:stretch>
                  </pic:blipFill>
                  <pic:spPr>
                    <a:xfrm>
                      <a:off x="0" y="0"/>
                      <a:ext cx="821220" cy="658889"/>
                    </a:xfrm>
                    <a:prstGeom prst="rect">
                      <a:avLst/>
                    </a:prstGeom>
                  </pic:spPr>
                </pic:pic>
              </a:graphicData>
            </a:graphic>
          </wp:inline>
        </w:drawing>
      </w:r>
      <w:r>
        <w:rPr>
          <w:color w:val="000000"/>
          <w:lang w:eastAsia="zh-CN"/>
        </w:rPr>
        <w:t>              </w:t>
      </w:r>
      <w:r>
        <w:rPr>
          <w:color w:val="000000"/>
          <w:lang w:eastAsia="zh-CN"/>
        </w:rPr>
        <w:t>                        </w:t>
      </w:r>
      <w:r>
        <w:rPr>
          <w:noProof/>
          <w:lang w:eastAsia="zh-CN"/>
        </w:rPr>
        <w:drawing>
          <wp:inline distT="0" distB="0" distL="0" distR="0">
            <wp:extent cx="9550" cy="38202"/>
            <wp:effectExtent l="19050" t="0" r="9500" b="0"/>
            <wp:docPr id="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73519"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倾倒液体</w:t>
      </w:r>
      <w:r>
        <w:rPr>
          <w:color w:val="000000"/>
          <w:lang w:eastAsia="zh-CN"/>
        </w:rPr>
        <w:t xml:space="preserve"> </w:t>
      </w:r>
      <w:r>
        <w:rPr>
          <w:noProof/>
          <w:lang w:eastAsia="zh-CN"/>
        </w:rPr>
        <w:drawing>
          <wp:inline distT="0" distB="0" distL="0" distR="0">
            <wp:extent cx="677990" cy="630238"/>
            <wp:effectExtent l="19050" t="0" r="7810" b="0"/>
            <wp:docPr id="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259555" name=""/>
                    <pic:cNvPicPr/>
                  </pic:nvPicPr>
                  <pic:blipFill>
                    <a:blip xmlns:r="http://schemas.openxmlformats.org/officeDocument/2006/relationships" r:embed="rId11"/>
                    <a:stretch>
                      <a:fillRect/>
                    </a:stretch>
                  </pic:blipFill>
                  <pic:spPr>
                    <a:xfrm>
                      <a:off x="0" y="0"/>
                      <a:ext cx="677990" cy="630238"/>
                    </a:xfrm>
                    <a:prstGeom prst="rect">
                      <a:avLst/>
                    </a:prstGeom>
                  </pic:spPr>
                </pic:pic>
              </a:graphicData>
            </a:graphic>
          </wp:inline>
        </w:drawing>
      </w:r>
      <w:r>
        <w:rPr>
          <w:lang w:eastAsia="zh-CN"/>
        </w:rPr>
        <w:br/>
      </w:r>
      <w:r>
        <w:rPr>
          <w:color w:val="000000"/>
          <w:lang w:eastAsia="zh-CN"/>
        </w:rPr>
        <w:t>C. </w:t>
      </w:r>
      <w:r>
        <w:rPr>
          <w:color w:val="000000"/>
          <w:lang w:eastAsia="zh-CN"/>
        </w:rPr>
        <w:t>收集气体</w:t>
      </w:r>
      <w:r>
        <w:rPr>
          <w:color w:val="000000"/>
          <w:lang w:eastAsia="zh-CN"/>
        </w:rPr>
        <w:t xml:space="preserve"> </w:t>
      </w:r>
      <w:r>
        <w:rPr>
          <w:noProof/>
          <w:lang w:eastAsia="zh-CN"/>
        </w:rPr>
        <w:drawing>
          <wp:inline distT="0" distB="0" distL="0" distR="0">
            <wp:extent cx="420167" cy="754380"/>
            <wp:effectExtent l="19050" t="0" r="0" b="0"/>
            <wp:docPr id="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033780" name=""/>
                    <pic:cNvPicPr/>
                  </pic:nvPicPr>
                  <pic:blipFill>
                    <a:blip xmlns:r="http://schemas.openxmlformats.org/officeDocument/2006/relationships" r:embed="rId12"/>
                    <a:stretch>
                      <a:fillRect/>
                    </a:stretch>
                  </pic:blipFill>
                  <pic:spPr>
                    <a:xfrm>
                      <a:off x="0" y="0"/>
                      <a:ext cx="420167" cy="754380"/>
                    </a:xfrm>
                    <a:prstGeom prst="rect">
                      <a:avLst/>
                    </a:prstGeom>
                  </pic:spPr>
                </pic:pic>
              </a:graphicData>
            </a:graphic>
          </wp:inline>
        </w:drawing>
      </w:r>
      <w:r>
        <w:rPr>
          <w:color w:val="000000"/>
          <w:lang w:eastAsia="zh-CN"/>
        </w:rPr>
        <w:t>                                                </w:t>
      </w:r>
      <w:r>
        <w:rPr>
          <w:noProof/>
          <w:lang w:eastAsia="zh-CN"/>
        </w:rPr>
        <w:drawing>
          <wp:inline distT="0" distB="0" distL="0" distR="0">
            <wp:extent cx="28651" cy="38202"/>
            <wp:effectExtent l="19050" t="0" r="9449" b="0"/>
            <wp:docPr id="1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444447"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闻气体气味</w:t>
      </w:r>
      <w:r>
        <w:rPr>
          <w:color w:val="000000"/>
          <w:lang w:eastAsia="zh-CN"/>
        </w:rPr>
        <w:t xml:space="preserve"> </w:t>
      </w:r>
      <w:r>
        <w:rPr>
          <w:noProof/>
          <w:lang w:eastAsia="zh-CN"/>
        </w:rPr>
        <w:drawing>
          <wp:inline distT="0" distB="0" distL="0" distR="0">
            <wp:extent cx="467906" cy="763930"/>
            <wp:effectExtent l="19050" t="0" r="8344" b="0"/>
            <wp:docPr id="1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832401" name=""/>
                    <pic:cNvPicPr/>
                  </pic:nvPicPr>
                  <pic:blipFill>
                    <a:blip xmlns:r="http://schemas.openxmlformats.org/officeDocument/2006/relationships" r:embed="rId13"/>
                    <a:stretch>
                      <a:fillRect/>
                    </a:stretch>
                  </pic:blipFill>
                  <pic:spPr>
                    <a:xfrm>
                      <a:off x="0" y="0"/>
                      <a:ext cx="467906" cy="763930"/>
                    </a:xfrm>
                    <a:prstGeom prst="rect">
                      <a:avLst/>
                    </a:prstGeom>
                  </pic:spPr>
                </pic:pic>
              </a:graphicData>
            </a:graphic>
          </wp:inline>
        </w:drawing>
      </w:r>
    </w:p>
    <w:p w:rsidR="00A94623">
      <w:pPr>
        <w:spacing w:after="0"/>
        <w:rPr>
          <w:lang w:eastAsia="zh-CN"/>
        </w:rPr>
      </w:pPr>
      <w:r>
        <w:rPr>
          <w:color w:val="000000"/>
          <w:lang w:eastAsia="zh-CN"/>
        </w:rPr>
        <w:t>4.</w:t>
      </w:r>
      <w:r>
        <w:rPr>
          <w:color w:val="000000"/>
          <w:lang w:eastAsia="zh-CN"/>
        </w:rPr>
        <w:t>下列关于自然界中的水的说法正确的是（</w:t>
      </w:r>
      <w:r>
        <w:rPr>
          <w:color w:val="000000"/>
          <w:lang w:eastAsia="zh-CN"/>
        </w:rPr>
        <w:t xml:space="preserve">  </w:t>
      </w:r>
      <w:r>
        <w:rPr>
          <w:color w:val="000000"/>
          <w:lang w:eastAsia="zh-CN"/>
        </w:rPr>
        <w:t>）</w:t>
      </w:r>
      <w:r>
        <w:rPr>
          <w:color w:val="000000"/>
          <w:lang w:eastAsia="zh-CN"/>
        </w:rPr>
        <w:t xml:space="preserve">            </w:t>
      </w:r>
    </w:p>
    <w:p w:rsidR="00A94623">
      <w:pPr>
        <w:spacing w:after="0"/>
        <w:ind w:left="150"/>
        <w:rPr>
          <w:lang w:eastAsia="zh-CN"/>
        </w:rPr>
      </w:pPr>
      <w:r>
        <w:rPr>
          <w:color w:val="000000"/>
          <w:lang w:eastAsia="zh-CN"/>
        </w:rPr>
        <w:t>A. </w:t>
      </w:r>
      <w:r>
        <w:rPr>
          <w:color w:val="000000"/>
          <w:lang w:eastAsia="zh-CN"/>
        </w:rPr>
        <w:t>水蒸气遇冷凝结成水，说明水分子体积变小</w:t>
      </w:r>
      <w:r>
        <w:rPr>
          <w:color w:val="000000"/>
          <w:lang w:eastAsia="zh-CN"/>
        </w:rPr>
        <w:t>            </w:t>
      </w:r>
      <w:r>
        <w:rPr>
          <w:noProof/>
          <w:lang w:eastAsia="zh-CN"/>
        </w:rPr>
        <w:drawing>
          <wp:inline distT="0" distB="0" distL="0" distR="0">
            <wp:extent cx="19101" cy="38202"/>
            <wp:effectExtent l="19050" t="0" r="0" b="0"/>
            <wp:docPr id="1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650778"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水通电分解时产生的氢气和氧气质量比为</w:t>
      </w:r>
      <w:r>
        <w:rPr>
          <w:color w:val="000000"/>
          <w:lang w:eastAsia="zh-CN"/>
        </w:rPr>
        <w:t>2</w:t>
      </w:r>
      <w:r>
        <w:rPr>
          <w:color w:val="000000"/>
          <w:lang w:eastAsia="zh-CN"/>
        </w:rPr>
        <w:t>：</w:t>
      </w:r>
      <w:r>
        <w:rPr>
          <w:color w:val="000000"/>
          <w:lang w:eastAsia="zh-CN"/>
        </w:rPr>
        <w:t>1</w:t>
      </w:r>
      <w:r>
        <w:rPr>
          <w:lang w:eastAsia="zh-CN"/>
        </w:rPr>
        <w:br/>
      </w:r>
      <w:r>
        <w:rPr>
          <w:color w:val="000000"/>
          <w:lang w:eastAsia="zh-CN"/>
        </w:rPr>
        <w:t>C. </w:t>
      </w:r>
      <w:r>
        <w:rPr>
          <w:color w:val="000000"/>
          <w:lang w:eastAsia="zh-CN"/>
        </w:rPr>
        <w:t>通过电解水实验说明水是由氢氧两种元素组成的</w:t>
      </w:r>
      <w:r>
        <w:rPr>
          <w:color w:val="000000"/>
          <w:lang w:eastAsia="zh-CN"/>
        </w:rPr>
        <w:t>     </w:t>
      </w:r>
      <w:r>
        <w:rPr>
          <w:noProof/>
          <w:lang w:eastAsia="zh-CN"/>
        </w:rPr>
        <w:drawing>
          <wp:inline distT="0" distB="0" distL="0" distR="0">
            <wp:extent cx="19101" cy="38202"/>
            <wp:effectExtent l="19050" t="0" r="0" b="0"/>
            <wp:docPr id="1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281464"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天然水经过自来水厂净化后得到的是纯净物</w:t>
      </w:r>
    </w:p>
    <w:p w:rsidR="00A94623">
      <w:pPr>
        <w:spacing w:after="0"/>
        <w:rPr>
          <w:lang w:eastAsia="zh-CN"/>
        </w:rPr>
      </w:pPr>
      <w:r>
        <w:rPr>
          <w:color w:val="000000"/>
          <w:lang w:eastAsia="zh-CN"/>
        </w:rPr>
        <w:t>5.</w:t>
      </w:r>
      <w:r>
        <w:rPr>
          <w:color w:val="000000"/>
          <w:lang w:eastAsia="zh-CN"/>
        </w:rPr>
        <w:t>由</w:t>
      </w:r>
      <w:r>
        <w:rPr>
          <w:color w:val="000000"/>
          <w:lang w:eastAsia="zh-CN"/>
        </w:rPr>
        <w:t>于森林的过量砍伐、草场大面积开垦，土地出现沙漠化，导致我国部分地区时常现雾霾天气。你认为雾霾天气使空气中增加了大量的（</w:t>
      </w:r>
      <w:r>
        <w:rPr>
          <w:color w:val="000000"/>
          <w:lang w:eastAsia="zh-CN"/>
        </w:rPr>
        <w:t xml:space="preserve">  </w:t>
      </w:r>
      <w:r>
        <w:rPr>
          <w:color w:val="000000"/>
          <w:lang w:eastAsia="zh-CN"/>
        </w:rPr>
        <w:t>）</w:t>
      </w:r>
      <w:r>
        <w:rPr>
          <w:color w:val="000000"/>
          <w:lang w:eastAsia="zh-CN"/>
        </w:rPr>
        <w:t xml:space="preserve">            </w:t>
      </w:r>
    </w:p>
    <w:p w:rsidR="00A94623">
      <w:pPr>
        <w:spacing w:after="0"/>
        <w:ind w:left="150"/>
        <w:rPr>
          <w:lang w:eastAsia="zh-CN"/>
        </w:rPr>
      </w:pPr>
      <w:r>
        <w:rPr>
          <w:color w:val="000000"/>
          <w:lang w:eastAsia="zh-CN"/>
        </w:rPr>
        <w:t>A. </w:t>
      </w:r>
      <w:r>
        <w:rPr>
          <w:color w:val="000000"/>
          <w:lang w:eastAsia="zh-CN"/>
        </w:rPr>
        <w:t>可吸入颗粒物</w:t>
      </w:r>
      <w:r>
        <w:rPr>
          <w:color w:val="000000"/>
          <w:lang w:eastAsia="zh-CN"/>
        </w:rPr>
        <w:t>                           </w:t>
      </w:r>
      <w:r>
        <w:rPr>
          <w:noProof/>
          <w:lang w:eastAsia="zh-CN"/>
        </w:rPr>
        <w:drawing>
          <wp:inline distT="0" distB="0" distL="0" distR="0">
            <wp:extent cx="28651" cy="38202"/>
            <wp:effectExtent l="19050" t="0" r="9449" b="0"/>
            <wp:docPr id="1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187680"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氧气</w:t>
      </w:r>
      <w:r>
        <w:rPr>
          <w:color w:val="000000"/>
          <w:lang w:eastAsia="zh-CN"/>
        </w:rPr>
        <w:t>                           </w:t>
      </w:r>
      <w:r>
        <w:rPr>
          <w:noProof/>
          <w:lang w:eastAsia="zh-CN"/>
        </w:rPr>
        <w:drawing>
          <wp:inline distT="0" distB="0" distL="0" distR="0">
            <wp:extent cx="28651" cy="38202"/>
            <wp:effectExtent l="19050" t="0" r="9449" b="0"/>
            <wp:docPr id="1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907531"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C. </w:t>
      </w:r>
      <w:r>
        <w:rPr>
          <w:color w:val="000000"/>
          <w:lang w:eastAsia="zh-CN"/>
        </w:rPr>
        <w:t>二氧化碳</w:t>
      </w:r>
      <w:r>
        <w:rPr>
          <w:color w:val="000000"/>
          <w:lang w:eastAsia="zh-CN"/>
        </w:rPr>
        <w:t>                           </w:t>
      </w:r>
      <w:r>
        <w:rPr>
          <w:noProof/>
          <w:lang w:eastAsia="zh-CN"/>
        </w:rPr>
        <w:drawing>
          <wp:inline distT="0" distB="0" distL="0" distR="0">
            <wp:extent cx="28651" cy="38202"/>
            <wp:effectExtent l="19050" t="0" r="9449" b="0"/>
            <wp:docPr id="1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772269"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二氧化硫</w:t>
      </w:r>
    </w:p>
    <w:p w:rsidR="00A94623">
      <w:pPr>
        <w:spacing w:after="0"/>
        <w:rPr>
          <w:lang w:eastAsia="zh-CN"/>
        </w:rPr>
      </w:pPr>
      <w:r>
        <w:rPr>
          <w:color w:val="000000"/>
          <w:lang w:eastAsia="zh-CN"/>
        </w:rPr>
        <w:t>6.</w:t>
      </w:r>
      <w:r>
        <w:rPr>
          <w:color w:val="000000"/>
          <w:lang w:eastAsia="zh-CN"/>
        </w:rPr>
        <w:t>对生活中下列现象的解释错误的是（</w:t>
      </w:r>
      <w:r>
        <w:rPr>
          <w:color w:val="000000"/>
          <w:lang w:eastAsia="zh-CN"/>
        </w:rPr>
        <w:t xml:space="preserve">  </w:t>
      </w:r>
      <w:r>
        <w:rPr>
          <w:color w:val="000000"/>
          <w:lang w:eastAsia="zh-CN"/>
        </w:rPr>
        <w:t>）</w:t>
      </w:r>
      <w:r>
        <w:rPr>
          <w:color w:val="000000"/>
          <w:lang w:eastAsia="zh-CN"/>
        </w:rPr>
        <w:t xml:space="preserve">  </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60"/>
        <w:gridCol w:w="4363"/>
        <w:gridCol w:w="276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rPr>
                <w:lang w:eastAsia="zh-CN"/>
              </w:rPr>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现象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解释</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A</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rPr>
                <w:lang w:eastAsia="zh-CN"/>
              </w:rPr>
            </w:pPr>
            <w:r>
              <w:rPr>
                <w:color w:val="000000"/>
                <w:lang w:eastAsia="zh-CN"/>
              </w:rPr>
              <w:t>湿衣服在夏天比在冬天干得快</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rPr>
                <w:lang w:eastAsia="zh-CN"/>
              </w:rPr>
            </w:pPr>
            <w:r>
              <w:rPr>
                <w:color w:val="000000"/>
                <w:lang w:eastAsia="zh-CN"/>
              </w:rPr>
              <w:t>温度升高，分子运动速率加快</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B</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rPr>
                <w:lang w:eastAsia="zh-CN"/>
              </w:rPr>
            </w:pPr>
            <w:r>
              <w:rPr>
                <w:color w:val="000000"/>
                <w:lang w:eastAsia="zh-CN"/>
              </w:rPr>
              <w:t>6000L</w:t>
            </w:r>
            <w:r>
              <w:rPr>
                <w:color w:val="000000"/>
                <w:lang w:eastAsia="zh-CN"/>
              </w:rPr>
              <w:t>氧气在加压下可装入容积为</w:t>
            </w:r>
            <w:r>
              <w:rPr>
                <w:color w:val="000000"/>
                <w:lang w:eastAsia="zh-CN"/>
              </w:rPr>
              <w:t>40L</w:t>
            </w:r>
            <w:r>
              <w:rPr>
                <w:color w:val="000000"/>
                <w:lang w:eastAsia="zh-CN"/>
              </w:rPr>
              <w:t>的钢瓶中</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rPr>
                <w:lang w:eastAsia="zh-CN"/>
              </w:rPr>
            </w:pPr>
            <w:r>
              <w:rPr>
                <w:color w:val="000000"/>
                <w:lang w:eastAsia="zh-CN"/>
              </w:rPr>
              <w:t>气体分子间间隔大，易于压缩</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C</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rPr>
                <w:lang w:eastAsia="zh-CN"/>
              </w:rPr>
            </w:pPr>
            <w:r>
              <w:rPr>
                <w:color w:val="000000"/>
                <w:lang w:eastAsia="zh-CN"/>
              </w:rPr>
              <w:t>1</w:t>
            </w:r>
            <w:r>
              <w:rPr>
                <w:color w:val="000000"/>
                <w:lang w:eastAsia="zh-CN"/>
              </w:rPr>
              <w:t>滴水中约含</w:t>
            </w:r>
            <w:r>
              <w:rPr>
                <w:color w:val="000000"/>
                <w:lang w:eastAsia="zh-CN"/>
              </w:rPr>
              <w:t>1.67×10</w:t>
            </w:r>
            <w:r>
              <w:rPr>
                <w:color w:val="000000"/>
                <w:vertAlign w:val="superscript"/>
                <w:lang w:eastAsia="zh-CN"/>
              </w:rPr>
              <w:t>21</w:t>
            </w:r>
            <w:r>
              <w:rPr>
                <w:color w:val="000000"/>
                <w:lang w:eastAsia="zh-CN"/>
              </w:rPr>
              <w:t>个水分子</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分子体积很小</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D</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rPr>
                <w:lang w:eastAsia="zh-CN"/>
              </w:rPr>
            </w:pPr>
            <w:r>
              <w:rPr>
                <w:color w:val="000000"/>
                <w:lang w:eastAsia="zh-CN"/>
              </w:rPr>
              <w:t>自行车轮胎在阳光下暴晒而炸裂</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分子受热，体积变大</w:t>
            </w:r>
          </w:p>
        </w:tc>
      </w:tr>
    </w:tbl>
    <w:p w:rsidR="00A94623">
      <w:pPr>
        <w:spacing w:after="0"/>
        <w:ind w:left="150"/>
      </w:pPr>
      <w:r>
        <w:rPr>
          <w:color w:val="000000"/>
        </w:rPr>
        <w:t>A. A                                           </w:t>
      </w:r>
      <w:r>
        <w:rPr>
          <w:noProof/>
          <w:lang w:eastAsia="zh-CN"/>
        </w:rPr>
        <w:drawing>
          <wp:inline distT="0" distB="0" distL="0" distR="0">
            <wp:extent cx="9550" cy="38202"/>
            <wp:effectExtent l="19050" t="0" r="9500" b="0"/>
            <wp:docPr id="1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143287"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B                                           </w:t>
      </w:r>
      <w:r>
        <w:rPr>
          <w:noProof/>
          <w:lang w:eastAsia="zh-CN"/>
        </w:rPr>
        <w:drawing>
          <wp:inline distT="0" distB="0" distL="0" distR="0">
            <wp:extent cx="9550" cy="38202"/>
            <wp:effectExtent l="19050" t="0" r="9500" b="0"/>
            <wp:docPr id="1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566192"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C                                           </w:t>
      </w:r>
      <w:r>
        <w:rPr>
          <w:noProof/>
          <w:lang w:eastAsia="zh-CN"/>
        </w:rPr>
        <w:drawing>
          <wp:inline distT="0" distB="0" distL="0" distR="0">
            <wp:extent cx="9550" cy="38202"/>
            <wp:effectExtent l="19050" t="0" r="9500" b="0"/>
            <wp:docPr id="1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380000"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D</w:t>
      </w:r>
    </w:p>
    <w:p w:rsidR="00A94623">
      <w:pPr>
        <w:spacing w:after="0"/>
        <w:rPr>
          <w:lang w:eastAsia="zh-CN"/>
        </w:rPr>
      </w:pPr>
      <w:r>
        <w:rPr>
          <w:color w:val="000000"/>
          <w:lang w:eastAsia="zh-CN"/>
        </w:rPr>
        <w:t>7.</w:t>
      </w:r>
      <w:r>
        <w:rPr>
          <w:color w:val="000000"/>
          <w:lang w:eastAsia="zh-CN"/>
        </w:rPr>
        <w:t>地壳中含量最多的金属元素是（）</w:t>
      </w:r>
      <w:r>
        <w:rPr>
          <w:color w:val="000000"/>
          <w:lang w:eastAsia="zh-CN"/>
        </w:rPr>
        <w:t xml:space="preserve">            </w:t>
      </w:r>
    </w:p>
    <w:p w:rsidR="00A94623">
      <w:pPr>
        <w:spacing w:after="0"/>
        <w:ind w:left="150"/>
        <w:rPr>
          <w:lang w:eastAsia="zh-CN"/>
        </w:rPr>
      </w:pPr>
      <w:r>
        <w:rPr>
          <w:color w:val="000000"/>
          <w:lang w:eastAsia="zh-CN"/>
        </w:rPr>
        <w:t>A. </w:t>
      </w:r>
      <w:r>
        <w:rPr>
          <w:color w:val="000000"/>
          <w:lang w:eastAsia="zh-CN"/>
        </w:rPr>
        <w:t>硅</w:t>
      </w:r>
      <w:r>
        <w:rPr>
          <w:color w:val="000000"/>
          <w:lang w:eastAsia="zh-CN"/>
        </w:rPr>
        <w:t>                                         </w:t>
      </w:r>
      <w:r>
        <w:rPr>
          <w:noProof/>
          <w:lang w:eastAsia="zh-CN"/>
        </w:rPr>
        <w:drawing>
          <wp:inline distT="0" distB="0" distL="0" distR="0">
            <wp:extent cx="28651" cy="38202"/>
            <wp:effectExtent l="19050" t="0" r="9449" b="0"/>
            <wp:docPr id="2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458359"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氧</w:t>
      </w:r>
      <w:r>
        <w:rPr>
          <w:color w:val="000000"/>
          <w:lang w:eastAsia="zh-CN"/>
        </w:rPr>
        <w:t>                                         </w:t>
      </w:r>
      <w:r>
        <w:rPr>
          <w:noProof/>
          <w:lang w:eastAsia="zh-CN"/>
        </w:rPr>
        <w:drawing>
          <wp:inline distT="0" distB="0" distL="0" distR="0">
            <wp:extent cx="28651" cy="38202"/>
            <wp:effectExtent l="19050" t="0" r="9449" b="0"/>
            <wp:docPr id="2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578334"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C. </w:t>
      </w:r>
      <w:r>
        <w:rPr>
          <w:color w:val="000000"/>
          <w:lang w:eastAsia="zh-CN"/>
        </w:rPr>
        <w:t>铝</w:t>
      </w:r>
      <w:r>
        <w:rPr>
          <w:color w:val="000000"/>
          <w:lang w:eastAsia="zh-CN"/>
        </w:rPr>
        <w:t>                                         </w:t>
      </w:r>
      <w:r>
        <w:rPr>
          <w:noProof/>
          <w:lang w:eastAsia="zh-CN"/>
        </w:rPr>
        <w:drawing>
          <wp:inline distT="0" distB="0" distL="0" distR="0">
            <wp:extent cx="28651" cy="38202"/>
            <wp:effectExtent l="19050" t="0" r="9449" b="0"/>
            <wp:docPr id="2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786492"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铁</w:t>
      </w:r>
    </w:p>
    <w:p w:rsidR="00A94623">
      <w:pPr>
        <w:spacing w:after="0"/>
        <w:rPr>
          <w:lang w:eastAsia="zh-CN"/>
        </w:rPr>
      </w:pPr>
      <w:r>
        <w:rPr>
          <w:color w:val="000000"/>
          <w:lang w:eastAsia="zh-CN"/>
        </w:rPr>
        <w:t>8.X</w:t>
      </w:r>
      <w:r>
        <w:rPr>
          <w:color w:val="000000"/>
          <w:vertAlign w:val="superscript"/>
          <w:lang w:eastAsia="zh-CN"/>
        </w:rPr>
        <w:t>2+</w:t>
      </w:r>
      <w:r>
        <w:rPr>
          <w:color w:val="000000"/>
          <w:lang w:eastAsia="zh-CN"/>
        </w:rPr>
        <w:t>的离子核外有</w:t>
      </w:r>
      <w:r>
        <w:rPr>
          <w:color w:val="000000"/>
          <w:lang w:eastAsia="zh-CN"/>
        </w:rPr>
        <w:t>28</w:t>
      </w:r>
      <w:r>
        <w:rPr>
          <w:color w:val="000000"/>
          <w:lang w:eastAsia="zh-CN"/>
        </w:rPr>
        <w:t>个电子，其相对原子质量为</w:t>
      </w:r>
      <w:r>
        <w:rPr>
          <w:color w:val="000000"/>
          <w:lang w:eastAsia="zh-CN"/>
        </w:rPr>
        <w:t>65</w:t>
      </w:r>
      <w:r>
        <w:rPr>
          <w:color w:val="000000"/>
          <w:lang w:eastAsia="zh-CN"/>
        </w:rPr>
        <w:t>，</w:t>
      </w:r>
      <w:r>
        <w:rPr>
          <w:color w:val="000000"/>
          <w:lang w:eastAsia="zh-CN"/>
        </w:rPr>
        <w:t>X</w:t>
      </w:r>
      <w:r>
        <w:rPr>
          <w:color w:val="000000"/>
          <w:lang w:eastAsia="zh-CN"/>
        </w:rPr>
        <w:t>原子核内中了数为（</w:t>
      </w:r>
      <w:r>
        <w:rPr>
          <w:color w:val="000000"/>
          <w:lang w:eastAsia="zh-CN"/>
        </w:rPr>
        <w:t xml:space="preserve">  </w:t>
      </w:r>
      <w:r>
        <w:rPr>
          <w:color w:val="000000"/>
          <w:lang w:eastAsia="zh-CN"/>
        </w:rPr>
        <w:t>）</w:t>
      </w:r>
      <w:r>
        <w:rPr>
          <w:color w:val="000000"/>
          <w:lang w:eastAsia="zh-CN"/>
        </w:rPr>
        <w:t xml:space="preserve">            </w:t>
      </w:r>
    </w:p>
    <w:p w:rsidR="00A94623">
      <w:pPr>
        <w:spacing w:after="0"/>
        <w:ind w:left="150"/>
        <w:rPr>
          <w:lang w:eastAsia="zh-CN"/>
        </w:rPr>
      </w:pPr>
      <w:r>
        <w:rPr>
          <w:color w:val="000000"/>
          <w:lang w:eastAsia="zh-CN"/>
        </w:rPr>
        <w:t>A. 35                        </w:t>
      </w:r>
      <w:r>
        <w:rPr>
          <w:color w:val="000000"/>
          <w:lang w:eastAsia="zh-CN"/>
        </w:rPr>
        <w:t>                 B. 37                                         C. 65                                         D. 28</w:t>
      </w:r>
    </w:p>
    <w:p w:rsidR="00A94623">
      <w:pPr>
        <w:spacing w:after="0"/>
        <w:rPr>
          <w:lang w:eastAsia="zh-CN"/>
        </w:rPr>
      </w:pPr>
      <w:r>
        <w:rPr>
          <w:color w:val="000000"/>
          <w:lang w:eastAsia="zh-CN"/>
        </w:rPr>
        <w:t>9.</w:t>
      </w:r>
      <w:r>
        <w:rPr>
          <w:color w:val="000000"/>
          <w:lang w:eastAsia="zh-CN"/>
        </w:rPr>
        <w:t>下列有关氧气的说法正确的是（</w:t>
      </w:r>
      <w:r>
        <w:rPr>
          <w:color w:val="000000"/>
          <w:lang w:eastAsia="zh-CN"/>
        </w:rPr>
        <w:t xml:space="preserve">  </w:t>
      </w:r>
      <w:r>
        <w:rPr>
          <w:color w:val="000000"/>
          <w:lang w:eastAsia="zh-CN"/>
        </w:rPr>
        <w:t>）</w:t>
      </w:r>
      <w:r>
        <w:rPr>
          <w:color w:val="000000"/>
          <w:lang w:eastAsia="zh-CN"/>
        </w:rPr>
        <w:t xml:space="preserve">            </w:t>
      </w:r>
    </w:p>
    <w:p w:rsidR="00A94623">
      <w:pPr>
        <w:spacing w:after="0"/>
        <w:ind w:left="150"/>
        <w:rPr>
          <w:lang w:eastAsia="zh-CN"/>
        </w:rPr>
      </w:pPr>
      <w:r>
        <w:rPr>
          <w:color w:val="000000"/>
          <w:lang w:eastAsia="zh-CN"/>
        </w:rPr>
        <w:t>A. </w:t>
      </w:r>
      <w:r>
        <w:rPr>
          <w:color w:val="000000"/>
          <w:lang w:eastAsia="zh-CN"/>
        </w:rPr>
        <w:t>氧气是一种化学性质比较活泼的</w:t>
      </w:r>
      <w:r>
        <w:rPr>
          <w:color w:val="000000"/>
          <w:lang w:eastAsia="zh-CN"/>
        </w:rPr>
        <w:t>                         </w:t>
      </w:r>
      <w:r>
        <w:rPr>
          <w:noProof/>
          <w:lang w:eastAsia="zh-CN"/>
        </w:rPr>
        <w:drawing>
          <wp:inline distT="0" distB="0" distL="0" distR="0">
            <wp:extent cx="28651" cy="38202"/>
            <wp:effectExtent l="19050" t="0" r="9449" b="0"/>
            <wp:docPr id="2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774720"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鱼、虾等能在水中生存</w:t>
      </w:r>
      <w:r>
        <w:rPr>
          <w:lang w:eastAsia="zh-CN"/>
        </w:rPr>
        <w:br/>
      </w:r>
      <w:r>
        <w:rPr>
          <w:color w:val="000000"/>
          <w:lang w:eastAsia="zh-CN"/>
        </w:rPr>
        <w:t>C. </w:t>
      </w:r>
      <w:r>
        <w:rPr>
          <w:color w:val="000000"/>
          <w:lang w:eastAsia="zh-CN"/>
        </w:rPr>
        <w:t>铁、硫、石蜡在氧气中的燃烧都属于化合反应</w:t>
      </w:r>
      <w:r>
        <w:rPr>
          <w:color w:val="000000"/>
          <w:lang w:eastAsia="zh-CN"/>
        </w:rPr>
        <w:t>    </w:t>
      </w:r>
      <w:r>
        <w:rPr>
          <w:noProof/>
          <w:lang w:eastAsia="zh-CN"/>
        </w:rPr>
        <w:drawing>
          <wp:inline distT="0" distB="0" distL="0" distR="0">
            <wp:extent cx="28651" cy="38202"/>
            <wp:effectExtent l="19050" t="0" r="9449" b="0"/>
            <wp:docPr id="2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509121"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物质能在氧气中燃烧，说明氧气具有可燃性</w:t>
      </w:r>
    </w:p>
    <w:p w:rsidR="00A94623">
      <w:pPr>
        <w:spacing w:after="0"/>
        <w:rPr>
          <w:lang w:eastAsia="zh-CN"/>
        </w:rPr>
      </w:pPr>
      <w:r>
        <w:rPr>
          <w:color w:val="000000"/>
          <w:lang w:eastAsia="zh-CN"/>
        </w:rPr>
        <w:t>1</w:t>
      </w:r>
      <w:r>
        <w:rPr>
          <w:color w:val="000000"/>
          <w:lang w:eastAsia="zh-CN"/>
        </w:rPr>
        <w:t>0.</w:t>
      </w:r>
      <w:r>
        <w:rPr>
          <w:color w:val="000000"/>
          <w:lang w:eastAsia="zh-CN"/>
        </w:rPr>
        <w:t>实验室用过氧化氢与二氧化锰混合制取氧气，下列叙述正确的是（</w:t>
      </w:r>
      <w:r>
        <w:rPr>
          <w:color w:val="000000"/>
          <w:lang w:eastAsia="zh-CN"/>
        </w:rPr>
        <w:t xml:space="preserve">  </w:t>
      </w:r>
      <w:r>
        <w:rPr>
          <w:color w:val="000000"/>
          <w:lang w:eastAsia="zh-CN"/>
        </w:rPr>
        <w:t>）</w:t>
      </w:r>
      <w:r>
        <w:rPr>
          <w:color w:val="000000"/>
          <w:lang w:eastAsia="zh-CN"/>
        </w:rPr>
        <w:t xml:space="preserve">            </w:t>
      </w:r>
    </w:p>
    <w:p w:rsidR="00A94623">
      <w:pPr>
        <w:spacing w:after="0"/>
        <w:ind w:left="150"/>
        <w:rPr>
          <w:lang w:eastAsia="zh-CN"/>
        </w:rPr>
      </w:pPr>
      <w:r>
        <w:rPr>
          <w:color w:val="000000"/>
          <w:lang w:eastAsia="zh-CN"/>
        </w:rPr>
        <w:t>A. </w:t>
      </w:r>
      <w:r>
        <w:rPr>
          <w:color w:val="000000"/>
          <w:lang w:eastAsia="zh-CN"/>
        </w:rPr>
        <w:t>因为过氧化氢中含有氧气</w:t>
      </w:r>
      <w:r>
        <w:rPr>
          <w:color w:val="000000"/>
          <w:lang w:eastAsia="zh-CN"/>
        </w:rPr>
        <w:t>                                   </w:t>
      </w:r>
      <w:r>
        <w:rPr>
          <w:noProof/>
          <w:lang w:eastAsia="zh-CN"/>
        </w:rPr>
        <w:drawing>
          <wp:inline distT="0" distB="0" distL="0" distR="0">
            <wp:extent cx="19101" cy="38202"/>
            <wp:effectExtent l="19050" t="0" r="0" b="0"/>
            <wp:docPr id="2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414758"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加入二氧化锰是为了生成更多的氧气</w:t>
      </w:r>
      <w:r>
        <w:rPr>
          <w:lang w:eastAsia="zh-CN"/>
        </w:rPr>
        <w:br/>
      </w:r>
      <w:r>
        <w:rPr>
          <w:color w:val="000000"/>
          <w:lang w:eastAsia="zh-CN"/>
        </w:rPr>
        <w:t>C. </w:t>
      </w:r>
      <w:r>
        <w:rPr>
          <w:color w:val="000000"/>
          <w:lang w:eastAsia="zh-CN"/>
        </w:rPr>
        <w:t>二氧化锰可以加快过氧化氢的分解速率</w:t>
      </w:r>
      <w:r>
        <w:rPr>
          <w:color w:val="000000"/>
          <w:lang w:eastAsia="zh-CN"/>
        </w:rPr>
        <w:t>              </w:t>
      </w:r>
      <w:r>
        <w:rPr>
          <w:noProof/>
          <w:lang w:eastAsia="zh-CN"/>
        </w:rPr>
        <w:drawing>
          <wp:inline distT="0" distB="0" distL="0" distR="0">
            <wp:extent cx="19101" cy="38202"/>
            <wp:effectExtent l="19050" t="0" r="0" b="0"/>
            <wp:docPr id="2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81959"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只有加入二氧化锰，过氧化氢才能分解产生氧气</w:t>
      </w:r>
    </w:p>
    <w:p w:rsidR="00A94623">
      <w:pPr>
        <w:spacing w:after="0"/>
        <w:rPr>
          <w:lang w:eastAsia="zh-CN"/>
        </w:rPr>
      </w:pPr>
      <w:r>
        <w:rPr>
          <w:color w:val="000000"/>
          <w:lang w:eastAsia="zh-CN"/>
        </w:rPr>
        <w:t>11.</w:t>
      </w:r>
      <w:r>
        <w:rPr>
          <w:color w:val="000000"/>
          <w:lang w:eastAsia="zh-CN"/>
        </w:rPr>
        <w:t>下列物质的化学式，书写正确的是（</w:t>
      </w:r>
      <w:r>
        <w:rPr>
          <w:color w:val="000000"/>
          <w:lang w:eastAsia="zh-CN"/>
        </w:rPr>
        <w:t xml:space="preserve">  </w:t>
      </w:r>
      <w:r>
        <w:rPr>
          <w:color w:val="000000"/>
          <w:lang w:eastAsia="zh-CN"/>
        </w:rPr>
        <w:t>）</w:t>
      </w:r>
      <w:r>
        <w:rPr>
          <w:color w:val="000000"/>
          <w:lang w:eastAsia="zh-CN"/>
        </w:rPr>
        <w:t xml:space="preserve">            </w:t>
      </w:r>
    </w:p>
    <w:p w:rsidR="00A94623">
      <w:pPr>
        <w:spacing w:after="0"/>
        <w:ind w:left="150"/>
        <w:rPr>
          <w:lang w:eastAsia="zh-CN"/>
        </w:rPr>
      </w:pPr>
      <w:r>
        <w:rPr>
          <w:color w:val="000000"/>
          <w:lang w:eastAsia="zh-CN"/>
        </w:rPr>
        <w:t>A. </w:t>
      </w:r>
      <w:r>
        <w:rPr>
          <w:color w:val="000000"/>
          <w:lang w:eastAsia="zh-CN"/>
        </w:rPr>
        <w:t>氧化镁</w:t>
      </w:r>
      <w:r>
        <w:rPr>
          <w:color w:val="000000"/>
          <w:lang w:eastAsia="zh-CN"/>
        </w:rPr>
        <w:t>MgO</w:t>
      </w:r>
      <w:r>
        <w:rPr>
          <w:color w:val="000000"/>
          <w:vertAlign w:val="subscript"/>
          <w:lang w:eastAsia="zh-CN"/>
        </w:rPr>
        <w:t xml:space="preserve">2      </w:t>
      </w:r>
      <w:r>
        <w:rPr>
          <w:color w:val="000000"/>
          <w:lang w:eastAsia="zh-CN"/>
        </w:rPr>
        <w:t>                   B. </w:t>
      </w:r>
      <w:r>
        <w:rPr>
          <w:color w:val="000000"/>
          <w:lang w:eastAsia="zh-CN"/>
        </w:rPr>
        <w:t>氯化钾</w:t>
      </w:r>
      <w:r>
        <w:rPr>
          <w:color w:val="000000"/>
          <w:lang w:eastAsia="zh-CN"/>
        </w:rPr>
        <w:t>K</w:t>
      </w:r>
      <w:r>
        <w:rPr>
          <w:color w:val="000000"/>
          <w:vertAlign w:val="subscript"/>
          <w:lang w:eastAsia="zh-CN"/>
        </w:rPr>
        <w:t>2</w:t>
      </w:r>
      <w:r>
        <w:rPr>
          <w:color w:val="000000"/>
          <w:lang w:eastAsia="zh-CN"/>
        </w:rPr>
        <w:t>C</w:t>
      </w:r>
      <w:r>
        <w:rPr>
          <w:color w:val="000000"/>
          <w:lang w:eastAsia="zh-CN"/>
        </w:rPr>
        <w:t>l                   C. </w:t>
      </w:r>
      <w:r>
        <w:rPr>
          <w:color w:val="000000"/>
          <w:lang w:eastAsia="zh-CN"/>
        </w:rPr>
        <w:t>氧化铁</w:t>
      </w:r>
      <w:r>
        <w:rPr>
          <w:color w:val="000000"/>
          <w:lang w:eastAsia="zh-CN"/>
        </w:rPr>
        <w:t>Fe</w:t>
      </w:r>
      <w:r>
        <w:rPr>
          <w:color w:val="000000"/>
          <w:vertAlign w:val="subscript"/>
          <w:lang w:eastAsia="zh-CN"/>
        </w:rPr>
        <w:t>2</w:t>
      </w:r>
      <w:r>
        <w:rPr>
          <w:color w:val="000000"/>
          <w:lang w:eastAsia="zh-CN"/>
        </w:rPr>
        <w:t>O</w:t>
      </w:r>
      <w:r>
        <w:rPr>
          <w:color w:val="000000"/>
          <w:vertAlign w:val="subscript"/>
          <w:lang w:eastAsia="zh-CN"/>
        </w:rPr>
        <w:t>3</w:t>
      </w:r>
      <w:r>
        <w:rPr>
          <w:color w:val="000000"/>
          <w:lang w:eastAsia="zh-CN"/>
        </w:rPr>
        <w:t>                   D. </w:t>
      </w:r>
      <w:r>
        <w:rPr>
          <w:color w:val="000000"/>
          <w:lang w:eastAsia="zh-CN"/>
        </w:rPr>
        <w:t>氧化钠</w:t>
      </w:r>
      <w:r>
        <w:rPr>
          <w:color w:val="000000"/>
          <w:lang w:eastAsia="zh-CN"/>
        </w:rPr>
        <w:t>NaO</w:t>
      </w:r>
    </w:p>
    <w:p w:rsidR="00A94623">
      <w:pPr>
        <w:spacing w:after="0"/>
        <w:rPr>
          <w:lang w:eastAsia="zh-CN"/>
        </w:rPr>
      </w:pPr>
      <w:r>
        <w:rPr>
          <w:color w:val="000000"/>
          <w:lang w:eastAsia="zh-CN"/>
        </w:rPr>
        <w:t>12.</w:t>
      </w:r>
      <w:r>
        <w:rPr>
          <w:color w:val="000000"/>
          <w:lang w:eastAsia="zh-CN"/>
        </w:rPr>
        <w:t>分类是研究物质的常用方法。如图是纯净物、单质、化合物、氧化物之间关系的形象表示，若整个大圆圈表示纯净物，则下列物质属于</w:t>
      </w:r>
      <w:r>
        <w:rPr>
          <w:color w:val="000000"/>
          <w:lang w:eastAsia="zh-CN"/>
        </w:rPr>
        <w:t>Z</w:t>
      </w:r>
      <w:r>
        <w:rPr>
          <w:color w:val="000000"/>
          <w:lang w:eastAsia="zh-CN"/>
        </w:rPr>
        <w:t>范围的是（</w:t>
      </w:r>
      <w:r>
        <w:rPr>
          <w:color w:val="000000"/>
          <w:lang w:eastAsia="zh-CN"/>
        </w:rPr>
        <w:t xml:space="preserve">  </w:t>
      </w:r>
      <w:r>
        <w:rPr>
          <w:color w:val="000000"/>
          <w:lang w:eastAsia="zh-CN"/>
        </w:rPr>
        <w:t>）</w:t>
      </w:r>
      <w:r>
        <w:rPr>
          <w:color w:val="000000"/>
          <w:lang w:eastAsia="zh-CN"/>
        </w:rPr>
        <w:t xml:space="preserve">  </w:t>
      </w:r>
    </w:p>
    <w:p w:rsidR="00A94623">
      <w:pPr>
        <w:spacing w:after="0"/>
      </w:pPr>
      <w:r>
        <w:rPr>
          <w:color w:val="000000"/>
          <w:lang w:eastAsia="zh-CN"/>
        </w:rPr>
        <w:t xml:space="preserve"> </w:t>
      </w:r>
      <w:r>
        <w:rPr>
          <w:noProof/>
          <w:lang w:eastAsia="zh-CN"/>
        </w:rPr>
        <w:drawing>
          <wp:inline distT="0" distB="0" distL="0" distR="0">
            <wp:extent cx="811682" cy="668439"/>
            <wp:effectExtent l="19050" t="0" r="7468" b="0"/>
            <wp:docPr id="2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503684" name=""/>
                    <pic:cNvPicPr/>
                  </pic:nvPicPr>
                  <pic:blipFill>
                    <a:blip xmlns:r="http://schemas.openxmlformats.org/officeDocument/2006/relationships" r:embed="rId14"/>
                    <a:stretch>
                      <a:fillRect/>
                    </a:stretch>
                  </pic:blipFill>
                  <pic:spPr>
                    <a:xfrm>
                      <a:off x="0" y="0"/>
                      <a:ext cx="811682" cy="668439"/>
                    </a:xfrm>
                    <a:prstGeom prst="rect">
                      <a:avLst/>
                    </a:prstGeom>
                  </pic:spPr>
                </pic:pic>
              </a:graphicData>
            </a:graphic>
          </wp:inline>
        </w:drawing>
      </w:r>
    </w:p>
    <w:p w:rsidR="00A94623">
      <w:pPr>
        <w:spacing w:after="0"/>
        <w:ind w:left="150"/>
        <w:rPr>
          <w:lang w:eastAsia="zh-CN"/>
        </w:rPr>
      </w:pPr>
      <w:r>
        <w:rPr>
          <w:color w:val="000000"/>
          <w:lang w:eastAsia="zh-CN"/>
        </w:rPr>
        <w:t>A. </w:t>
      </w:r>
      <w:r>
        <w:rPr>
          <w:color w:val="000000"/>
          <w:lang w:eastAsia="zh-CN"/>
        </w:rPr>
        <w:t>红磷</w:t>
      </w:r>
      <w:r>
        <w:rPr>
          <w:color w:val="000000"/>
          <w:lang w:eastAsia="zh-CN"/>
        </w:rPr>
        <w:t>                               </w:t>
      </w:r>
      <w:r>
        <w:rPr>
          <w:noProof/>
          <w:lang w:eastAsia="zh-CN"/>
        </w:rPr>
        <w:drawing>
          <wp:inline distT="0" distB="0" distL="0" distR="0">
            <wp:extent cx="9550" cy="38202"/>
            <wp:effectExtent l="19050" t="0" r="9500" b="0"/>
            <wp:docPr id="2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40253"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冰水混合物</w:t>
      </w:r>
      <w:r>
        <w:rPr>
          <w:color w:val="000000"/>
          <w:lang w:eastAsia="zh-CN"/>
        </w:rPr>
        <w:t>                               </w:t>
      </w:r>
      <w:r>
        <w:rPr>
          <w:noProof/>
          <w:lang w:eastAsia="zh-CN"/>
        </w:rPr>
        <w:drawing>
          <wp:inline distT="0" distB="0" distL="0" distR="0">
            <wp:extent cx="9550" cy="38202"/>
            <wp:effectExtent l="19050" t="0" r="9500" b="0"/>
            <wp:docPr id="2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30609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C. </w:t>
      </w:r>
      <w:r>
        <w:rPr>
          <w:color w:val="000000"/>
          <w:lang w:eastAsia="zh-CN"/>
        </w:rPr>
        <w:t>氯酸钾</w:t>
      </w:r>
      <w:r>
        <w:rPr>
          <w:color w:val="000000"/>
          <w:lang w:eastAsia="zh-CN"/>
        </w:rPr>
        <w:t>                               </w:t>
      </w:r>
      <w:r>
        <w:rPr>
          <w:noProof/>
          <w:lang w:eastAsia="zh-CN"/>
        </w:rPr>
        <w:drawing>
          <wp:inline distT="0" distB="0" distL="0" distR="0">
            <wp:extent cx="9550" cy="38202"/>
            <wp:effectExtent l="19050" t="0" r="9500" b="0"/>
            <wp:docPr id="3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266510"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食盐水</w:t>
      </w:r>
    </w:p>
    <w:p w:rsidR="00A94623">
      <w:pPr>
        <w:spacing w:after="0"/>
        <w:rPr>
          <w:lang w:eastAsia="zh-CN"/>
        </w:rPr>
      </w:pPr>
      <w:r>
        <w:rPr>
          <w:color w:val="000000"/>
          <w:lang w:eastAsia="zh-CN"/>
        </w:rPr>
        <w:t>13.</w:t>
      </w:r>
      <w:r>
        <w:rPr>
          <w:color w:val="000000"/>
          <w:lang w:eastAsia="zh-CN"/>
        </w:rPr>
        <w:t>下列各图中</w:t>
      </w:r>
      <w:r>
        <w:rPr>
          <w:color w:val="000000"/>
          <w:lang w:eastAsia="zh-CN"/>
        </w:rPr>
        <w:t>●</w:t>
      </w:r>
      <w:r>
        <w:rPr>
          <w:color w:val="000000"/>
          <w:lang w:eastAsia="zh-CN"/>
        </w:rPr>
        <w:t>和</w:t>
      </w:r>
      <w:r>
        <w:rPr>
          <w:color w:val="000000"/>
          <w:lang w:eastAsia="zh-CN"/>
        </w:rPr>
        <w:t>○</w:t>
      </w:r>
      <w:r>
        <w:rPr>
          <w:color w:val="000000"/>
          <w:lang w:eastAsia="zh-CN"/>
        </w:rPr>
        <w:t>分别表示不同元素的原子，则其中表示化合物的是（</w:t>
      </w:r>
      <w:r>
        <w:rPr>
          <w:color w:val="000000"/>
          <w:lang w:eastAsia="zh-CN"/>
        </w:rPr>
        <w:t xml:space="preserve">  </w:t>
      </w:r>
      <w:r>
        <w:rPr>
          <w:color w:val="000000"/>
          <w:lang w:eastAsia="zh-CN"/>
        </w:rPr>
        <w:t>）</w:t>
      </w:r>
      <w:r>
        <w:rPr>
          <w:color w:val="000000"/>
          <w:lang w:eastAsia="zh-CN"/>
        </w:rPr>
        <w:t xml:space="preserve">            </w:t>
      </w:r>
    </w:p>
    <w:p w:rsidR="00A94623">
      <w:pPr>
        <w:spacing w:after="0"/>
        <w:ind w:left="150"/>
      </w:pPr>
      <w:r>
        <w:rPr>
          <w:color w:val="000000"/>
        </w:rPr>
        <w:t>A. </w:t>
      </w:r>
      <w:r>
        <w:rPr>
          <w:noProof/>
          <w:lang w:eastAsia="zh-CN"/>
        </w:rPr>
        <w:drawing>
          <wp:inline distT="0" distB="0" distL="0" distR="0">
            <wp:extent cx="754380" cy="534746"/>
            <wp:effectExtent l="19050" t="0" r="7620" b="0"/>
            <wp:docPr id="3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237544" name=""/>
                    <pic:cNvPicPr/>
                  </pic:nvPicPr>
                  <pic:blipFill>
                    <a:blip xmlns:r="http://schemas.openxmlformats.org/officeDocument/2006/relationships" r:embed="rId15"/>
                    <a:stretch>
                      <a:fillRect/>
                    </a:stretch>
                  </pic:blipFill>
                  <pic:spPr>
                    <a:xfrm>
                      <a:off x="0" y="0"/>
                      <a:ext cx="754380" cy="534746"/>
                    </a:xfrm>
                    <a:prstGeom prst="rect">
                      <a:avLst/>
                    </a:prstGeom>
                  </pic:spPr>
                </pic:pic>
              </a:graphicData>
            </a:graphic>
          </wp:inline>
        </w:drawing>
      </w:r>
      <w:r>
        <w:rPr>
          <w:color w:val="000000"/>
        </w:rPr>
        <w:t>                    </w:t>
      </w:r>
      <w:r>
        <w:rPr>
          <w:noProof/>
          <w:lang w:eastAsia="zh-CN"/>
        </w:rPr>
        <w:drawing>
          <wp:inline distT="0" distB="0" distL="0" distR="0">
            <wp:extent cx="9550" cy="38202"/>
            <wp:effectExtent l="19050" t="0" r="9500" b="0"/>
            <wp:docPr id="3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94180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noProof/>
          <w:lang w:eastAsia="zh-CN"/>
        </w:rPr>
        <w:drawing>
          <wp:inline distT="0" distB="0" distL="0" distR="0">
            <wp:extent cx="754380" cy="544297"/>
            <wp:effectExtent l="19050" t="0" r="7620" b="0"/>
            <wp:docPr id="3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555547" name=""/>
                    <pic:cNvPicPr/>
                  </pic:nvPicPr>
                  <pic:blipFill>
                    <a:blip xmlns:r="http://schemas.openxmlformats.org/officeDocument/2006/relationships" r:embed="rId16"/>
                    <a:stretch>
                      <a:fillRect/>
                    </a:stretch>
                  </pic:blipFill>
                  <pic:spPr>
                    <a:xfrm>
                      <a:off x="0" y="0"/>
                      <a:ext cx="754380" cy="544297"/>
                    </a:xfrm>
                    <a:prstGeom prst="rect">
                      <a:avLst/>
                    </a:prstGeom>
                  </pic:spPr>
                </pic:pic>
              </a:graphicData>
            </a:graphic>
          </wp:inline>
        </w:drawing>
      </w:r>
      <w:r>
        <w:rPr>
          <w:color w:val="000000"/>
        </w:rPr>
        <w:t>                    </w:t>
      </w:r>
      <w:r>
        <w:rPr>
          <w:noProof/>
          <w:lang w:eastAsia="zh-CN"/>
        </w:rPr>
        <w:drawing>
          <wp:inline distT="0" distB="0" distL="0" distR="0">
            <wp:extent cx="9550" cy="38202"/>
            <wp:effectExtent l="19050" t="0" r="9500" b="0"/>
            <wp:docPr id="3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68045"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w:t>
      </w:r>
      <w:r>
        <w:rPr>
          <w:noProof/>
          <w:lang w:eastAsia="zh-CN"/>
        </w:rPr>
        <w:drawing>
          <wp:inline distT="0" distB="0" distL="0" distR="0">
            <wp:extent cx="773481" cy="553847"/>
            <wp:effectExtent l="19050" t="0" r="7569" b="0"/>
            <wp:docPr id="3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21394" name=""/>
                    <pic:cNvPicPr/>
                  </pic:nvPicPr>
                  <pic:blipFill>
                    <a:blip xmlns:r="http://schemas.openxmlformats.org/officeDocument/2006/relationships" r:embed="rId17"/>
                    <a:stretch>
                      <a:fillRect/>
                    </a:stretch>
                  </pic:blipFill>
                  <pic:spPr>
                    <a:xfrm>
                      <a:off x="0" y="0"/>
                      <a:ext cx="773481" cy="553847"/>
                    </a:xfrm>
                    <a:prstGeom prst="rect">
                      <a:avLst/>
                    </a:prstGeom>
                  </pic:spPr>
                </pic:pic>
              </a:graphicData>
            </a:graphic>
          </wp:inline>
        </w:drawing>
      </w:r>
      <w:r>
        <w:rPr>
          <w:color w:val="000000"/>
        </w:rPr>
        <w:t>                    </w:t>
      </w:r>
      <w:r>
        <w:rPr>
          <w:noProof/>
          <w:lang w:eastAsia="zh-CN"/>
        </w:rPr>
        <w:drawing>
          <wp:inline distT="0" distB="0" distL="0" distR="0">
            <wp:extent cx="9550" cy="38202"/>
            <wp:effectExtent l="19050" t="0" r="9500" b="0"/>
            <wp:docPr id="3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598382"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noProof/>
          <w:lang w:eastAsia="zh-CN"/>
        </w:rPr>
        <w:drawing>
          <wp:inline distT="0" distB="0" distL="0" distR="0">
            <wp:extent cx="716191" cy="525209"/>
            <wp:effectExtent l="19050" t="0" r="7709" b="0"/>
            <wp:docPr id="3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14971" name=""/>
                    <pic:cNvPicPr/>
                  </pic:nvPicPr>
                  <pic:blipFill>
                    <a:blip xmlns:r="http://schemas.openxmlformats.org/officeDocument/2006/relationships" r:embed="rId18"/>
                    <a:stretch>
                      <a:fillRect/>
                    </a:stretch>
                  </pic:blipFill>
                  <pic:spPr>
                    <a:xfrm>
                      <a:off x="0" y="0"/>
                      <a:ext cx="716191" cy="525209"/>
                    </a:xfrm>
                    <a:prstGeom prst="rect">
                      <a:avLst/>
                    </a:prstGeom>
                  </pic:spPr>
                </pic:pic>
              </a:graphicData>
            </a:graphic>
          </wp:inline>
        </w:drawing>
      </w:r>
    </w:p>
    <w:p w:rsidR="00A94623">
      <w:pPr>
        <w:spacing w:after="0"/>
        <w:rPr>
          <w:lang w:eastAsia="zh-CN"/>
        </w:rPr>
      </w:pPr>
      <w:r>
        <w:rPr>
          <w:color w:val="000000"/>
          <w:lang w:eastAsia="zh-CN"/>
        </w:rPr>
        <w:t>14.</w:t>
      </w:r>
      <w:r>
        <w:rPr>
          <w:color w:val="000000"/>
          <w:lang w:eastAsia="zh-CN"/>
        </w:rPr>
        <w:t>某反应的微观示意图如下，下列说法正确的是（</w:t>
      </w:r>
      <w:r>
        <w:rPr>
          <w:color w:val="000000"/>
          <w:lang w:eastAsia="zh-CN"/>
        </w:rPr>
        <w:t xml:space="preserve">  </w:t>
      </w:r>
      <w:r>
        <w:rPr>
          <w:color w:val="000000"/>
          <w:lang w:eastAsia="zh-CN"/>
        </w:rPr>
        <w:t>）</w:t>
      </w:r>
      <w:r>
        <w:rPr>
          <w:color w:val="000000"/>
          <w:lang w:eastAsia="zh-CN"/>
        </w:rPr>
        <w:t xml:space="preserve">  </w:t>
      </w:r>
    </w:p>
    <w:p w:rsidR="00A94623">
      <w:pPr>
        <w:spacing w:after="0"/>
      </w:pPr>
      <w:r>
        <w:rPr>
          <w:color w:val="000000"/>
          <w:lang w:eastAsia="zh-CN"/>
        </w:rPr>
        <w:t xml:space="preserve"> </w:t>
      </w:r>
      <w:r>
        <w:rPr>
          <w:noProof/>
          <w:lang w:eastAsia="zh-CN"/>
        </w:rPr>
        <w:drawing>
          <wp:inline distT="0" distB="0" distL="0" distR="0">
            <wp:extent cx="3218053" cy="840321"/>
            <wp:effectExtent l="19050" t="0" r="1397" b="0"/>
            <wp:docPr id="3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736352" name=""/>
                    <pic:cNvPicPr/>
                  </pic:nvPicPr>
                  <pic:blipFill>
                    <a:blip xmlns:r="http://schemas.openxmlformats.org/officeDocument/2006/relationships" r:embed="rId19"/>
                    <a:stretch>
                      <a:fillRect/>
                    </a:stretch>
                  </pic:blipFill>
                  <pic:spPr>
                    <a:xfrm>
                      <a:off x="0" y="0"/>
                      <a:ext cx="3218053" cy="840321"/>
                    </a:xfrm>
                    <a:prstGeom prst="rect">
                      <a:avLst/>
                    </a:prstGeom>
                  </pic:spPr>
                </pic:pic>
              </a:graphicData>
            </a:graphic>
          </wp:inline>
        </w:drawing>
      </w:r>
    </w:p>
    <w:p w:rsidR="00A94623">
      <w:pPr>
        <w:spacing w:after="0"/>
        <w:ind w:left="150"/>
        <w:rPr>
          <w:lang w:eastAsia="zh-CN"/>
        </w:rPr>
      </w:pPr>
      <w:r>
        <w:rPr>
          <w:color w:val="000000"/>
          <w:lang w:eastAsia="zh-CN"/>
        </w:rPr>
        <w:t>A. </w:t>
      </w:r>
      <w:r>
        <w:rPr>
          <w:color w:val="000000"/>
          <w:lang w:eastAsia="zh-CN"/>
        </w:rPr>
        <w:t>图中甲、乙、丙三种物质均是由分子构成的</w:t>
      </w:r>
      <w:r>
        <w:rPr>
          <w:color w:val="000000"/>
          <w:lang w:eastAsia="zh-CN"/>
        </w:rPr>
        <w:t>       </w:t>
      </w:r>
      <w:r>
        <w:rPr>
          <w:noProof/>
          <w:lang w:eastAsia="zh-CN"/>
        </w:rPr>
        <w:drawing>
          <wp:inline distT="0" distB="0" distL="0" distR="0">
            <wp:extent cx="19101" cy="38202"/>
            <wp:effectExtent l="19050" t="0" r="0" b="0"/>
            <wp:docPr id="3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83928"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图中甲、乙、丙三种物质中，甲、丙属于氧化物</w:t>
      </w:r>
      <w:r>
        <w:rPr>
          <w:lang w:eastAsia="zh-CN"/>
        </w:rPr>
        <w:br/>
      </w:r>
      <w:r>
        <w:rPr>
          <w:color w:val="000000"/>
          <w:lang w:eastAsia="zh-CN"/>
        </w:rPr>
        <w:t>C. </w:t>
      </w:r>
      <w:r>
        <w:rPr>
          <w:color w:val="000000"/>
          <w:lang w:eastAsia="zh-CN"/>
        </w:rPr>
        <w:t>该反应前后分子种类、原子种类均没有改变</w:t>
      </w:r>
      <w:r>
        <w:rPr>
          <w:color w:val="000000"/>
          <w:lang w:eastAsia="zh-CN"/>
        </w:rPr>
        <w:t>       </w:t>
      </w:r>
      <w:r>
        <w:rPr>
          <w:noProof/>
          <w:lang w:eastAsia="zh-CN"/>
        </w:rPr>
        <w:drawing>
          <wp:inline distT="0" distB="0" distL="0" distR="0">
            <wp:extent cx="19101" cy="38202"/>
            <wp:effectExtent l="19050" t="0" r="0" b="0"/>
            <wp:docPr id="4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359984"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lang w:eastAsia="zh-CN"/>
        </w:rPr>
        <w:t>D</w:t>
      </w:r>
      <w:r>
        <w:rPr>
          <w:color w:val="000000"/>
          <w:lang w:eastAsia="zh-CN"/>
        </w:rPr>
        <w:t>. </w:t>
      </w:r>
      <w:r>
        <w:rPr>
          <w:color w:val="000000"/>
          <w:lang w:eastAsia="zh-CN"/>
        </w:rPr>
        <w:t>图中甲、乙、丙三种物质既有单质又有化合物</w:t>
      </w:r>
    </w:p>
    <w:p w:rsidR="00A94623">
      <w:pPr>
        <w:spacing w:after="0"/>
      </w:pPr>
      <w:r>
        <w:rPr>
          <w:color w:val="000000"/>
          <w:lang w:eastAsia="zh-CN"/>
        </w:rPr>
        <w:t>15.</w:t>
      </w:r>
      <w:r>
        <w:rPr>
          <w:color w:val="000000"/>
          <w:lang w:eastAsia="zh-CN"/>
        </w:rPr>
        <w:t>近日，中国在四川某地发现了一个超大规模的锂矿，储量高达</w:t>
      </w:r>
      <w:r>
        <w:rPr>
          <w:color w:val="000000"/>
          <w:lang w:eastAsia="zh-CN"/>
        </w:rPr>
        <w:t>52</w:t>
      </w:r>
      <w:r>
        <w:rPr>
          <w:color w:val="000000"/>
          <w:lang w:eastAsia="zh-CN"/>
        </w:rPr>
        <w:t>万吨，被称之为</w:t>
      </w:r>
      <w:r>
        <w:rPr>
          <w:color w:val="000000"/>
          <w:lang w:eastAsia="zh-CN"/>
        </w:rPr>
        <w:t>“</w:t>
      </w:r>
      <w:r>
        <w:rPr>
          <w:color w:val="000000"/>
          <w:lang w:eastAsia="zh-CN"/>
        </w:rPr>
        <w:t>中国锂谷</w:t>
      </w:r>
      <w:r>
        <w:rPr>
          <w:color w:val="000000"/>
          <w:lang w:eastAsia="zh-CN"/>
        </w:rPr>
        <w:t>”</w:t>
      </w:r>
      <w:r>
        <w:rPr>
          <w:color w:val="000000"/>
          <w:lang w:eastAsia="zh-CN"/>
        </w:rPr>
        <w:t>。锂矿是重要的国家战略资源，有着</w:t>
      </w:r>
      <w:r>
        <w:rPr>
          <w:color w:val="000000"/>
          <w:lang w:eastAsia="zh-CN"/>
        </w:rPr>
        <w:t>21</w:t>
      </w:r>
      <w:r>
        <w:rPr>
          <w:color w:val="000000"/>
          <w:lang w:eastAsia="zh-CN"/>
        </w:rPr>
        <w:t>世纪改变世界格局的</w:t>
      </w:r>
      <w:r>
        <w:rPr>
          <w:color w:val="000000"/>
          <w:lang w:eastAsia="zh-CN"/>
        </w:rPr>
        <w:t>“</w:t>
      </w:r>
      <w:r>
        <w:rPr>
          <w:color w:val="000000"/>
          <w:lang w:eastAsia="zh-CN"/>
        </w:rPr>
        <w:t>白色石油</w:t>
      </w:r>
      <w:r>
        <w:rPr>
          <w:color w:val="000000"/>
          <w:lang w:eastAsia="zh-CN"/>
        </w:rPr>
        <w:t>”</w:t>
      </w:r>
      <w:r>
        <w:rPr>
          <w:color w:val="000000"/>
          <w:lang w:eastAsia="zh-CN"/>
        </w:rPr>
        <w:t>和</w:t>
      </w:r>
      <w:r>
        <w:rPr>
          <w:color w:val="000000"/>
          <w:lang w:eastAsia="zh-CN"/>
        </w:rPr>
        <w:t>“</w:t>
      </w:r>
      <w:r>
        <w:rPr>
          <w:color w:val="000000"/>
          <w:lang w:eastAsia="zh-CN"/>
        </w:rPr>
        <w:t>绿色能源金属</w:t>
      </w:r>
      <w:r>
        <w:rPr>
          <w:color w:val="000000"/>
          <w:lang w:eastAsia="zh-CN"/>
        </w:rPr>
        <w:t>”</w:t>
      </w:r>
      <w:r>
        <w:rPr>
          <w:color w:val="000000"/>
          <w:lang w:eastAsia="zh-CN"/>
        </w:rPr>
        <w:t>之称。下图是锂原子结构示意图和锂元素在元素周期表中的相关信息。</w:t>
      </w:r>
      <w:r>
        <w:rPr>
          <w:color w:val="000000"/>
        </w:rPr>
        <w:t>下列说法正确的是（</w:t>
      </w:r>
      <w:r>
        <w:rPr>
          <w:color w:val="000000"/>
        </w:rPr>
        <w:t xml:space="preserve">  </w:t>
      </w:r>
      <w:r>
        <w:rPr>
          <w:color w:val="000000"/>
        </w:rPr>
        <w:t>）</w:t>
      </w:r>
      <w:r>
        <w:rPr>
          <w:color w:val="000000"/>
        </w:rPr>
        <w:t xml:space="preserve">  </w:t>
      </w:r>
    </w:p>
    <w:p w:rsidR="00A94623">
      <w:pPr>
        <w:spacing w:after="0"/>
      </w:pPr>
      <w:r>
        <w:rPr>
          <w:color w:val="000000"/>
        </w:rPr>
        <w:t xml:space="preserve"> </w:t>
      </w:r>
      <w:r>
        <w:rPr>
          <w:noProof/>
          <w:lang w:eastAsia="zh-CN"/>
        </w:rPr>
        <w:drawing>
          <wp:inline distT="0" distB="0" distL="0" distR="0">
            <wp:extent cx="1499210" cy="735279"/>
            <wp:effectExtent l="19050" t="0" r="5740" b="0"/>
            <wp:docPr id="4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417432" name=""/>
                    <pic:cNvPicPr/>
                  </pic:nvPicPr>
                  <pic:blipFill>
                    <a:blip xmlns:r="http://schemas.openxmlformats.org/officeDocument/2006/relationships" r:embed="rId20"/>
                    <a:stretch>
                      <a:fillRect/>
                    </a:stretch>
                  </pic:blipFill>
                  <pic:spPr>
                    <a:xfrm>
                      <a:off x="0" y="0"/>
                      <a:ext cx="1499210" cy="735279"/>
                    </a:xfrm>
                    <a:prstGeom prst="rect">
                      <a:avLst/>
                    </a:prstGeom>
                  </pic:spPr>
                </pic:pic>
              </a:graphicData>
            </a:graphic>
          </wp:inline>
        </w:drawing>
      </w:r>
    </w:p>
    <w:p w:rsidR="00A94623">
      <w:pPr>
        <w:spacing w:after="0"/>
        <w:ind w:left="150"/>
        <w:rPr>
          <w:lang w:eastAsia="zh-CN"/>
        </w:rPr>
      </w:pPr>
      <w:r>
        <w:rPr>
          <w:color w:val="000000"/>
          <w:lang w:eastAsia="zh-CN"/>
        </w:rPr>
        <w:t>A. </w:t>
      </w:r>
      <w:r>
        <w:rPr>
          <w:color w:val="000000"/>
          <w:lang w:eastAsia="zh-CN"/>
        </w:rPr>
        <w:t>锂元素属于非金属元素</w:t>
      </w:r>
      <w:r>
        <w:rPr>
          <w:lang w:eastAsia="zh-CN"/>
        </w:rPr>
        <w:br/>
      </w:r>
      <w:r>
        <w:rPr>
          <w:color w:val="000000"/>
          <w:lang w:eastAsia="zh-CN"/>
        </w:rPr>
        <w:t>B. </w:t>
      </w:r>
      <w:r>
        <w:rPr>
          <w:color w:val="000000"/>
          <w:lang w:eastAsia="zh-CN"/>
        </w:rPr>
        <w:t>锂原子在化学反应中易得电子</w:t>
      </w:r>
      <w:r>
        <w:rPr>
          <w:lang w:eastAsia="zh-CN"/>
        </w:rPr>
        <w:br/>
      </w:r>
      <w:r>
        <w:rPr>
          <w:color w:val="000000"/>
          <w:lang w:eastAsia="zh-CN"/>
        </w:rPr>
        <w:t>C. </w:t>
      </w:r>
      <w:r>
        <w:rPr>
          <w:color w:val="000000"/>
          <w:lang w:eastAsia="zh-CN"/>
        </w:rPr>
        <w:t>锂原子的相对原子质最是</w:t>
      </w:r>
      <w:r>
        <w:rPr>
          <w:color w:val="000000"/>
          <w:lang w:eastAsia="zh-CN"/>
        </w:rPr>
        <w:t>6.941g</w:t>
      </w:r>
      <w:r>
        <w:rPr>
          <w:lang w:eastAsia="zh-CN"/>
        </w:rPr>
        <w:br/>
      </w:r>
      <w:r>
        <w:rPr>
          <w:color w:val="000000"/>
          <w:lang w:eastAsia="zh-CN"/>
        </w:rPr>
        <w:t>D. </w:t>
      </w:r>
      <w:r>
        <w:rPr>
          <w:color w:val="000000"/>
          <w:lang w:eastAsia="zh-CN"/>
        </w:rPr>
        <w:t>锂原子核内有</w:t>
      </w:r>
      <w:r>
        <w:rPr>
          <w:color w:val="000000"/>
          <w:lang w:eastAsia="zh-CN"/>
        </w:rPr>
        <w:t>3</w:t>
      </w:r>
      <w:r>
        <w:rPr>
          <w:color w:val="000000"/>
          <w:lang w:eastAsia="zh-CN"/>
        </w:rPr>
        <w:t>个质子</w:t>
      </w:r>
    </w:p>
    <w:p w:rsidR="00A94623">
      <w:pPr>
        <w:spacing w:after="0"/>
        <w:rPr>
          <w:lang w:eastAsia="zh-CN"/>
        </w:rPr>
      </w:pPr>
      <w:r>
        <w:rPr>
          <w:color w:val="000000"/>
          <w:lang w:eastAsia="zh-CN"/>
        </w:rPr>
        <w:t>16.</w:t>
      </w:r>
      <w:r>
        <w:rPr>
          <w:color w:val="000000"/>
          <w:lang w:eastAsia="zh-CN"/>
        </w:rPr>
        <w:t>豆腐是人们喜爱的食物，营养丰富，能为人体提供所需的多种氨</w:t>
      </w:r>
      <w:r>
        <w:rPr>
          <w:color w:val="000000"/>
          <w:lang w:eastAsia="zh-CN"/>
        </w:rPr>
        <w:t>基酸，其中含量最多的是亮氨酸（</w:t>
      </w:r>
      <w:r>
        <w:rPr>
          <w:color w:val="000000"/>
          <w:lang w:eastAsia="zh-CN"/>
        </w:rPr>
        <w:t>C</w:t>
      </w:r>
      <w:r>
        <w:rPr>
          <w:color w:val="000000"/>
          <w:vertAlign w:val="subscript"/>
          <w:lang w:eastAsia="zh-CN"/>
        </w:rPr>
        <w:t>6</w:t>
      </w:r>
      <w:r>
        <w:rPr>
          <w:color w:val="000000"/>
          <w:lang w:eastAsia="zh-CN"/>
        </w:rPr>
        <w:t>H</w:t>
      </w:r>
      <w:r>
        <w:rPr>
          <w:color w:val="000000"/>
          <w:vertAlign w:val="subscript"/>
          <w:lang w:eastAsia="zh-CN"/>
        </w:rPr>
        <w:t>13</w:t>
      </w:r>
      <w:r>
        <w:rPr>
          <w:color w:val="000000"/>
          <w:lang w:eastAsia="zh-CN"/>
        </w:rPr>
        <w:t>NO</w:t>
      </w:r>
      <w:r>
        <w:rPr>
          <w:color w:val="000000"/>
          <w:vertAlign w:val="subscript"/>
          <w:lang w:eastAsia="zh-CN"/>
        </w:rPr>
        <w:t>2</w:t>
      </w:r>
      <w:r>
        <w:rPr>
          <w:color w:val="000000"/>
          <w:lang w:eastAsia="zh-CN"/>
        </w:rPr>
        <w:t>），关于亮氨酸的说法正确的是（</w:t>
      </w:r>
      <w:r>
        <w:rPr>
          <w:color w:val="000000"/>
          <w:lang w:eastAsia="zh-CN"/>
        </w:rPr>
        <w:t xml:space="preserve">    </w:t>
      </w:r>
      <w:r>
        <w:rPr>
          <w:color w:val="000000"/>
          <w:lang w:eastAsia="zh-CN"/>
        </w:rPr>
        <w:t>）</w:t>
      </w:r>
      <w:r>
        <w:rPr>
          <w:color w:val="000000"/>
          <w:lang w:eastAsia="zh-CN"/>
        </w:rPr>
        <w:t xml:space="preserve">            </w:t>
      </w:r>
    </w:p>
    <w:p w:rsidR="00A94623">
      <w:pPr>
        <w:spacing w:after="0"/>
        <w:ind w:left="150"/>
        <w:rPr>
          <w:lang w:eastAsia="zh-CN"/>
        </w:rPr>
      </w:pPr>
      <w:r>
        <w:rPr>
          <w:color w:val="000000"/>
          <w:lang w:eastAsia="zh-CN"/>
        </w:rPr>
        <w:t>A. </w:t>
      </w:r>
      <w:r>
        <w:rPr>
          <w:color w:val="000000"/>
          <w:lang w:eastAsia="zh-CN"/>
        </w:rPr>
        <w:t>亮氨酸是氧化物</w:t>
      </w:r>
      <w:r>
        <w:rPr>
          <w:color w:val="000000"/>
          <w:lang w:eastAsia="zh-CN"/>
        </w:rPr>
        <w:t>                                                  </w:t>
      </w:r>
      <w:r>
        <w:rPr>
          <w:noProof/>
          <w:lang w:eastAsia="zh-CN"/>
        </w:rPr>
        <w:drawing>
          <wp:inline distT="0" distB="0" distL="0" distR="0">
            <wp:extent cx="28651" cy="38202"/>
            <wp:effectExtent l="19050" t="0" r="9449" b="0"/>
            <wp:docPr id="4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062217"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亮氨酸中碳元素的质量分数为</w:t>
      </w:r>
      <w:r>
        <w:rPr>
          <w:color w:val="000000"/>
          <w:lang w:eastAsia="zh-CN"/>
        </w:rPr>
        <w:t>27.3%</w:t>
      </w:r>
      <w:r>
        <w:rPr>
          <w:lang w:eastAsia="zh-CN"/>
        </w:rPr>
        <w:br/>
      </w:r>
      <w:r>
        <w:rPr>
          <w:color w:val="000000"/>
          <w:lang w:eastAsia="zh-CN"/>
        </w:rPr>
        <w:t>C. </w:t>
      </w:r>
      <w:r>
        <w:rPr>
          <w:color w:val="000000"/>
          <w:lang w:eastAsia="zh-CN"/>
        </w:rPr>
        <w:t>一个亮氨酸分子由</w:t>
      </w:r>
      <w:r>
        <w:rPr>
          <w:color w:val="000000"/>
          <w:lang w:eastAsia="zh-CN"/>
        </w:rPr>
        <w:t>22</w:t>
      </w:r>
      <w:r>
        <w:rPr>
          <w:color w:val="000000"/>
          <w:lang w:eastAsia="zh-CN"/>
        </w:rPr>
        <w:t>个原子构成</w:t>
      </w:r>
      <w:r>
        <w:rPr>
          <w:color w:val="000000"/>
          <w:lang w:eastAsia="zh-CN"/>
        </w:rPr>
        <w:t>                          D. </w:t>
      </w:r>
      <w:r>
        <w:rPr>
          <w:color w:val="000000"/>
          <w:lang w:eastAsia="zh-CN"/>
        </w:rPr>
        <w:t>亮氨酸中碳、氢、氮、氧四种元素的质量比为</w:t>
      </w:r>
      <w:r>
        <w:rPr>
          <w:color w:val="000000"/>
          <w:lang w:eastAsia="zh-CN"/>
        </w:rPr>
        <w:t>6</w:t>
      </w:r>
      <w:r>
        <w:rPr>
          <w:color w:val="000000"/>
          <w:lang w:eastAsia="zh-CN"/>
        </w:rPr>
        <w:t>：</w:t>
      </w:r>
      <w:r>
        <w:rPr>
          <w:color w:val="000000"/>
          <w:lang w:eastAsia="zh-CN"/>
        </w:rPr>
        <w:t>13</w:t>
      </w:r>
      <w:r>
        <w:rPr>
          <w:color w:val="000000"/>
          <w:lang w:eastAsia="zh-CN"/>
        </w:rPr>
        <w:t>：</w:t>
      </w:r>
      <w:r>
        <w:rPr>
          <w:color w:val="000000"/>
          <w:lang w:eastAsia="zh-CN"/>
        </w:rPr>
        <w:t>1</w:t>
      </w:r>
      <w:r>
        <w:rPr>
          <w:color w:val="000000"/>
          <w:lang w:eastAsia="zh-CN"/>
        </w:rPr>
        <w:t>：</w:t>
      </w:r>
      <w:r>
        <w:rPr>
          <w:color w:val="000000"/>
          <w:lang w:eastAsia="zh-CN"/>
        </w:rPr>
        <w:t>2</w:t>
      </w:r>
    </w:p>
    <w:p w:rsidR="00A94623">
      <w:pPr>
        <w:rPr>
          <w:lang w:eastAsia="zh-CN"/>
        </w:rPr>
      </w:pPr>
      <w:r>
        <w:rPr>
          <w:b/>
          <w:bCs/>
          <w:sz w:val="24"/>
          <w:szCs w:val="24"/>
          <w:lang w:eastAsia="zh-CN"/>
        </w:rPr>
        <w:t>二、填空题</w:t>
      </w:r>
      <w:r>
        <w:rPr>
          <w:b/>
          <w:bCs/>
          <w:sz w:val="24"/>
          <w:szCs w:val="24"/>
          <w:lang w:eastAsia="zh-CN"/>
        </w:rPr>
        <w:t>(</w:t>
      </w:r>
      <w:r>
        <w:rPr>
          <w:b/>
          <w:bCs/>
          <w:sz w:val="24"/>
          <w:szCs w:val="24"/>
          <w:lang w:eastAsia="zh-CN"/>
        </w:rPr>
        <w:t>本大题包括</w:t>
      </w:r>
      <w:r>
        <w:rPr>
          <w:b/>
          <w:bCs/>
          <w:sz w:val="24"/>
          <w:szCs w:val="24"/>
          <w:lang w:eastAsia="zh-CN"/>
        </w:rPr>
        <w:t>5</w:t>
      </w:r>
      <w:r>
        <w:rPr>
          <w:b/>
          <w:bCs/>
          <w:sz w:val="24"/>
          <w:szCs w:val="24"/>
          <w:lang w:eastAsia="zh-CN"/>
        </w:rPr>
        <w:t>道小题，共</w:t>
      </w:r>
      <w:r>
        <w:rPr>
          <w:b/>
          <w:bCs/>
          <w:sz w:val="24"/>
          <w:szCs w:val="24"/>
          <w:lang w:eastAsia="zh-CN"/>
        </w:rPr>
        <w:t>31</w:t>
      </w:r>
      <w:r>
        <w:rPr>
          <w:b/>
          <w:bCs/>
          <w:sz w:val="24"/>
          <w:szCs w:val="24"/>
          <w:lang w:eastAsia="zh-CN"/>
        </w:rPr>
        <w:t>分</w:t>
      </w:r>
      <w:r>
        <w:rPr>
          <w:b/>
          <w:bCs/>
          <w:sz w:val="24"/>
          <w:szCs w:val="24"/>
          <w:lang w:eastAsia="zh-CN"/>
        </w:rPr>
        <w:t>)</w:t>
      </w:r>
    </w:p>
    <w:p w:rsidR="00A94623">
      <w:pPr>
        <w:spacing w:after="0"/>
        <w:rPr>
          <w:lang w:eastAsia="zh-CN"/>
        </w:rPr>
      </w:pPr>
      <w:r>
        <w:rPr>
          <w:color w:val="000000"/>
          <w:lang w:eastAsia="zh-CN"/>
        </w:rPr>
        <w:t>17.</w:t>
      </w:r>
      <w:r>
        <w:rPr>
          <w:color w:val="000000"/>
          <w:lang w:eastAsia="zh-CN"/>
        </w:rPr>
        <w:t>按要求填写下列空白。</w:t>
      </w:r>
      <w:r>
        <w:rPr>
          <w:color w:val="000000"/>
          <w:lang w:eastAsia="zh-CN"/>
        </w:rPr>
        <w:t xml:space="preserve">    </w:t>
      </w:r>
    </w:p>
    <w:p w:rsidR="00A94623">
      <w:pPr>
        <w:spacing w:after="0"/>
        <w:rPr>
          <w:lang w:eastAsia="zh-CN"/>
        </w:rPr>
      </w:pPr>
      <w:r>
        <w:rPr>
          <w:color w:val="000000"/>
          <w:lang w:eastAsia="zh-CN"/>
        </w:rPr>
        <w:t>（</w:t>
      </w:r>
      <w:r>
        <w:rPr>
          <w:color w:val="000000"/>
          <w:lang w:eastAsia="zh-CN"/>
        </w:rPr>
        <w:t>1</w:t>
      </w:r>
      <w:r>
        <w:rPr>
          <w:color w:val="000000"/>
          <w:lang w:eastAsia="zh-CN"/>
        </w:rPr>
        <w:t>）请用相应的化学用语填空：</w:t>
      </w:r>
      <w:r>
        <w:rPr>
          <w:color w:val="000000"/>
          <w:lang w:eastAsia="zh-CN"/>
        </w:rPr>
        <w:t xml:space="preserve">  </w:t>
      </w:r>
    </w:p>
    <w:p w:rsidR="00A94623">
      <w:pPr>
        <w:spacing w:after="0"/>
        <w:rPr>
          <w:lang w:eastAsia="zh-CN"/>
        </w:rPr>
      </w:pPr>
      <w:r>
        <w:rPr>
          <w:color w:val="000000"/>
          <w:lang w:eastAsia="zh-CN"/>
        </w:rPr>
        <w:t>①1</w:t>
      </w:r>
      <w:r>
        <w:rPr>
          <w:color w:val="000000"/>
          <w:lang w:eastAsia="zh-CN"/>
        </w:rPr>
        <w:t>个氧分子</w:t>
      </w:r>
      <w:r>
        <w:rPr>
          <w:color w:val="000000"/>
          <w:lang w:eastAsia="zh-CN"/>
        </w:rPr>
        <w:t>________②</w:t>
      </w:r>
      <w:r>
        <w:rPr>
          <w:color w:val="000000"/>
          <w:lang w:eastAsia="zh-CN"/>
        </w:rPr>
        <w:t>钙元素</w:t>
      </w:r>
      <w:r>
        <w:rPr>
          <w:color w:val="000000"/>
          <w:lang w:eastAsia="zh-CN"/>
        </w:rPr>
        <w:t>________③5</w:t>
      </w:r>
      <w:r>
        <w:rPr>
          <w:color w:val="000000"/>
          <w:lang w:eastAsia="zh-CN"/>
        </w:rPr>
        <w:t>个硫酸根离子</w:t>
      </w:r>
      <w:r>
        <w:rPr>
          <w:color w:val="000000"/>
          <w:lang w:eastAsia="zh-CN"/>
        </w:rPr>
        <w:t>________ ④</w:t>
      </w:r>
      <w:r>
        <w:rPr>
          <w:color w:val="000000"/>
          <w:lang w:eastAsia="zh-CN"/>
        </w:rPr>
        <w:t>标出氧化铝中铝元素的化合价</w:t>
      </w:r>
      <w:r>
        <w:rPr>
          <w:color w:val="000000"/>
          <w:lang w:eastAsia="zh-CN"/>
        </w:rPr>
        <w:t>________⑤</w:t>
      </w:r>
      <w:r>
        <w:rPr>
          <w:color w:val="000000"/>
          <w:lang w:eastAsia="zh-CN"/>
        </w:rPr>
        <w:t>氯化钠是由</w:t>
      </w:r>
      <w:r>
        <w:rPr>
          <w:color w:val="000000"/>
          <w:lang w:eastAsia="zh-CN"/>
        </w:rPr>
        <w:t>________</w:t>
      </w:r>
      <w:r>
        <w:rPr>
          <w:color w:val="000000"/>
          <w:lang w:eastAsia="zh-CN"/>
        </w:rPr>
        <w:t>和</w:t>
      </w:r>
      <w:r>
        <w:rPr>
          <w:color w:val="000000"/>
          <w:lang w:eastAsia="zh-CN"/>
        </w:rPr>
        <w:t xml:space="preserve"> ________</w:t>
      </w:r>
      <w:r>
        <w:rPr>
          <w:color w:val="000000"/>
          <w:lang w:eastAsia="zh-CN"/>
        </w:rPr>
        <w:t>两种微粒构成的</w:t>
      </w:r>
    </w:p>
    <w:p w:rsidR="00A94623">
      <w:pPr>
        <w:spacing w:after="0"/>
        <w:rPr>
          <w:lang w:eastAsia="zh-CN"/>
        </w:rPr>
      </w:pPr>
      <w:r>
        <w:rPr>
          <w:color w:val="000000"/>
          <w:lang w:eastAsia="zh-CN"/>
        </w:rPr>
        <w:t>（</w:t>
      </w:r>
      <w:r>
        <w:rPr>
          <w:color w:val="000000"/>
          <w:lang w:eastAsia="zh-CN"/>
        </w:rPr>
        <w:t>2</w:t>
      </w:r>
      <w:r>
        <w:rPr>
          <w:color w:val="000000"/>
          <w:lang w:eastAsia="zh-CN"/>
        </w:rPr>
        <w:t>）指出下列化学符号中数字</w:t>
      </w:r>
      <w:r>
        <w:rPr>
          <w:color w:val="000000"/>
          <w:lang w:eastAsia="zh-CN"/>
        </w:rPr>
        <w:t>“2”</w:t>
      </w:r>
      <w:r>
        <w:rPr>
          <w:color w:val="000000"/>
          <w:lang w:eastAsia="zh-CN"/>
        </w:rPr>
        <w:t>的意义：</w:t>
      </w:r>
    </w:p>
    <w:p w:rsidR="00A94623">
      <w:pPr>
        <w:spacing w:after="0"/>
      </w:pPr>
      <w:r>
        <w:rPr>
          <w:color w:val="000000"/>
        </w:rPr>
        <w:t>①2H ________</w:t>
      </w:r>
    </w:p>
    <w:p w:rsidR="00A94623">
      <w:pPr>
        <w:spacing w:after="0"/>
      </w:pPr>
      <w:r>
        <w:rPr>
          <w:color w:val="000000"/>
        </w:rPr>
        <w:t>②2CO</w:t>
      </w:r>
      <w:r>
        <w:rPr>
          <w:color w:val="000000"/>
          <w:vertAlign w:val="subscript"/>
        </w:rPr>
        <w:t>2</w:t>
      </w:r>
      <w:r>
        <w:rPr>
          <w:color w:val="000000"/>
        </w:rPr>
        <w:t xml:space="preserve"> ________</w:t>
      </w:r>
    </w:p>
    <w:p w:rsidR="00A94623">
      <w:pPr>
        <w:spacing w:after="0"/>
      </w:pPr>
      <w:r>
        <w:rPr>
          <w:color w:val="000000"/>
        </w:rPr>
        <w:t>③Mg</w:t>
      </w:r>
      <w:r>
        <w:rPr>
          <w:color w:val="000000"/>
          <w:vertAlign w:val="superscript"/>
        </w:rPr>
        <w:t>2+</w:t>
      </w:r>
      <w:r>
        <w:rPr>
          <w:color w:val="000000"/>
        </w:rPr>
        <w:t>________</w:t>
      </w:r>
    </w:p>
    <w:p w:rsidR="00A94623">
      <w:pPr>
        <w:spacing w:after="0"/>
      </w:pPr>
      <w:r>
        <w:rPr>
          <w:color w:val="000000"/>
        </w:rPr>
        <w:t xml:space="preserve">④ </w:t>
      </w:r>
      <m:oMath>
        <m:sSub>
          <m:sSubPr>
            <m:ctrlPr>
              <w:rPr>
                <w:rFonts w:ascii="Cambria Math" w:hAnsi="Cambria Math"/>
              </w:rPr>
            </m:ctrlPr>
          </m:sSubPr>
          <m:e>
            <m:r>
              <w:rPr>
                <w:rFonts w:ascii="Cambria Math" w:hint="eastAsia"/>
                <w:lang w:eastAsia="zh-CN"/>
              </w:rPr>
              <m:t>H</m:t>
            </m:r>
          </m:e>
          <m:sub>
            <m:r>
              <w:rPr>
                <w:rFonts w:ascii="Cambria Math" w:hint="eastAsia"/>
                <w:lang w:eastAsia="zh-CN"/>
              </w:rPr>
              <m:t>2</m:t>
            </m:r>
          </m:sub>
        </m:sSub>
        <m:limUpp>
          <m:limUppPr>
            <m:ctrlPr>
              <w:rPr>
                <w:rFonts w:ascii="Cambria Math" w:hAnsi="Cambria Math"/>
              </w:rPr>
            </m:ctrlPr>
          </m:limUppPr>
          <m:e>
            <m:r>
              <w:rPr>
                <w:rFonts w:ascii="Cambria Math" w:hint="eastAsia"/>
                <w:lang w:eastAsia="zh-CN"/>
              </w:rPr>
              <m:t>O</m:t>
            </m:r>
          </m:e>
          <m:lim>
            <m:r>
              <w:rPr>
                <w:rFonts w:ascii="Cambria Math" w:hint="eastAsia"/>
                <w:lang w:eastAsia="zh-CN"/>
              </w:rPr>
              <m:t>-</m:t>
            </m:r>
            <m:r>
              <w:rPr>
                <w:rFonts w:ascii="Cambria Math" w:hint="eastAsia"/>
                <w:lang w:eastAsia="zh-CN"/>
              </w:rPr>
              <m:t>2</m:t>
            </m:r>
          </m:lim>
        </m:limUpp>
      </m:oMath>
      <w:r>
        <w:rPr>
          <w:color w:val="000000"/>
        </w:rPr>
        <w:t xml:space="preserve">  ________</w:t>
      </w:r>
    </w:p>
    <w:p w:rsidR="00A94623">
      <w:pPr>
        <w:spacing w:after="0"/>
        <w:rPr>
          <w:lang w:eastAsia="zh-CN"/>
        </w:rPr>
      </w:pPr>
      <w:r>
        <w:rPr>
          <w:color w:val="000000"/>
          <w:lang w:eastAsia="zh-CN"/>
        </w:rPr>
        <w:t>18.</w:t>
      </w:r>
      <w:r>
        <w:rPr>
          <w:color w:val="000000"/>
          <w:lang w:eastAsia="zh-CN"/>
        </w:rPr>
        <w:t>下列物质：</w:t>
      </w:r>
      <w:r>
        <w:rPr>
          <w:color w:val="000000"/>
          <w:lang w:eastAsia="zh-CN"/>
        </w:rPr>
        <w:t>①</w:t>
      </w:r>
      <w:r>
        <w:rPr>
          <w:color w:val="000000"/>
          <w:lang w:eastAsia="zh-CN"/>
        </w:rPr>
        <w:t>氦气</w:t>
      </w:r>
      <w:r>
        <w:rPr>
          <w:color w:val="000000"/>
          <w:lang w:eastAsia="zh-CN"/>
        </w:rPr>
        <w:t>②</w:t>
      </w:r>
      <w:r>
        <w:rPr>
          <w:color w:val="000000"/>
          <w:lang w:eastAsia="zh-CN"/>
        </w:rPr>
        <w:t>液氧</w:t>
      </w:r>
      <w:r>
        <w:rPr>
          <w:color w:val="000000"/>
          <w:lang w:eastAsia="zh-CN"/>
        </w:rPr>
        <w:t>③</w:t>
      </w:r>
      <w:r>
        <w:rPr>
          <w:color w:val="000000"/>
          <w:lang w:eastAsia="zh-CN"/>
        </w:rPr>
        <w:t>空气</w:t>
      </w:r>
      <w:r>
        <w:rPr>
          <w:color w:val="000000"/>
          <w:lang w:eastAsia="zh-CN"/>
        </w:rPr>
        <w:t>④</w:t>
      </w:r>
      <w:r>
        <w:rPr>
          <w:color w:val="000000"/>
          <w:lang w:eastAsia="zh-CN"/>
        </w:rPr>
        <w:t>冰</w:t>
      </w:r>
      <w:r>
        <w:rPr>
          <w:color w:val="000000"/>
          <w:lang w:eastAsia="zh-CN"/>
        </w:rPr>
        <w:t>⑤</w:t>
      </w:r>
      <w:r>
        <w:rPr>
          <w:color w:val="000000"/>
          <w:lang w:eastAsia="zh-CN"/>
        </w:rPr>
        <w:t>过氧化氢溶液</w:t>
      </w:r>
      <w:r>
        <w:rPr>
          <w:color w:val="000000"/>
          <w:lang w:eastAsia="zh-CN"/>
        </w:rPr>
        <w:t>⑥</w:t>
      </w:r>
      <w:r>
        <w:rPr>
          <w:color w:val="000000"/>
          <w:lang w:eastAsia="zh-CN"/>
        </w:rPr>
        <w:t>水银</w:t>
      </w:r>
      <w:r>
        <w:rPr>
          <w:color w:val="000000"/>
          <w:lang w:eastAsia="zh-CN"/>
        </w:rPr>
        <w:t>⑦</w:t>
      </w:r>
      <w:r>
        <w:rPr>
          <w:color w:val="000000"/>
          <w:lang w:eastAsia="zh-CN"/>
        </w:rPr>
        <w:t>海水</w:t>
      </w:r>
      <w:r>
        <w:rPr>
          <w:color w:val="000000"/>
          <w:lang w:eastAsia="zh-CN"/>
        </w:rPr>
        <w:t>⑧</w:t>
      </w:r>
      <w:r>
        <w:rPr>
          <w:color w:val="000000"/>
          <w:lang w:eastAsia="zh-CN"/>
        </w:rPr>
        <w:t>氯酸钾</w:t>
      </w:r>
      <w:r>
        <w:rPr>
          <w:color w:val="000000"/>
          <w:lang w:eastAsia="zh-CN"/>
        </w:rPr>
        <w:t>⑨</w:t>
      </w:r>
      <w:r>
        <w:rPr>
          <w:color w:val="000000"/>
          <w:lang w:eastAsia="zh-CN"/>
        </w:rPr>
        <w:t>二氧化锰。用序号按要求填写：</w:t>
      </w:r>
      <w:r>
        <w:rPr>
          <w:color w:val="000000"/>
          <w:lang w:eastAsia="zh-CN"/>
        </w:rPr>
        <w:t xml:space="preserve">    </w:t>
      </w:r>
    </w:p>
    <w:p w:rsidR="00A94623">
      <w:pPr>
        <w:spacing w:after="0"/>
        <w:rPr>
          <w:lang w:eastAsia="zh-CN"/>
        </w:rPr>
      </w:pPr>
      <w:r>
        <w:rPr>
          <w:color w:val="000000"/>
          <w:lang w:eastAsia="zh-CN"/>
        </w:rPr>
        <w:t>（</w:t>
      </w:r>
      <w:r>
        <w:rPr>
          <w:color w:val="000000"/>
          <w:lang w:eastAsia="zh-CN"/>
        </w:rPr>
        <w:t>1</w:t>
      </w:r>
      <w:r>
        <w:rPr>
          <w:color w:val="000000"/>
          <w:lang w:eastAsia="zh-CN"/>
        </w:rPr>
        <w:t>）属单质的是</w:t>
      </w:r>
      <w:r>
        <w:rPr>
          <w:color w:val="000000"/>
          <w:lang w:eastAsia="zh-CN"/>
        </w:rPr>
        <w:t xml:space="preserve">________    </w:t>
      </w:r>
    </w:p>
    <w:p w:rsidR="00A94623">
      <w:pPr>
        <w:spacing w:after="0"/>
        <w:rPr>
          <w:lang w:eastAsia="zh-CN"/>
        </w:rPr>
      </w:pPr>
      <w:r>
        <w:rPr>
          <w:color w:val="000000"/>
          <w:lang w:eastAsia="zh-CN"/>
        </w:rPr>
        <w:t>（</w:t>
      </w:r>
      <w:r>
        <w:rPr>
          <w:color w:val="000000"/>
          <w:lang w:eastAsia="zh-CN"/>
        </w:rPr>
        <w:t>2</w:t>
      </w:r>
      <w:r>
        <w:rPr>
          <w:color w:val="000000"/>
          <w:lang w:eastAsia="zh-CN"/>
        </w:rPr>
        <w:t>）属化合物的是</w:t>
      </w:r>
      <w:r>
        <w:rPr>
          <w:color w:val="000000"/>
          <w:lang w:eastAsia="zh-CN"/>
        </w:rPr>
        <w:t xml:space="preserve">________    </w:t>
      </w:r>
    </w:p>
    <w:p w:rsidR="00A94623">
      <w:pPr>
        <w:spacing w:after="0"/>
        <w:rPr>
          <w:lang w:eastAsia="zh-CN"/>
        </w:rPr>
      </w:pPr>
      <w:r>
        <w:rPr>
          <w:color w:val="000000"/>
          <w:lang w:eastAsia="zh-CN"/>
        </w:rPr>
        <w:t>（</w:t>
      </w:r>
      <w:r>
        <w:rPr>
          <w:color w:val="000000"/>
          <w:lang w:eastAsia="zh-CN"/>
        </w:rPr>
        <w:t>3</w:t>
      </w:r>
      <w:r>
        <w:rPr>
          <w:color w:val="000000"/>
          <w:lang w:eastAsia="zh-CN"/>
        </w:rPr>
        <w:t>）属氧化物的是</w:t>
      </w:r>
      <w:r>
        <w:rPr>
          <w:color w:val="000000"/>
          <w:lang w:eastAsia="zh-CN"/>
        </w:rPr>
        <w:t xml:space="preserve">________    </w:t>
      </w:r>
    </w:p>
    <w:p w:rsidR="00A94623">
      <w:pPr>
        <w:spacing w:after="0"/>
        <w:rPr>
          <w:lang w:eastAsia="zh-CN"/>
        </w:rPr>
      </w:pPr>
      <w:r>
        <w:rPr>
          <w:color w:val="000000"/>
          <w:lang w:eastAsia="zh-CN"/>
        </w:rPr>
        <w:t>19.</w:t>
      </w:r>
      <w:r>
        <w:rPr>
          <w:color w:val="000000"/>
          <w:lang w:eastAsia="zh-CN"/>
        </w:rPr>
        <w:t>下面是几种粒子的结构示意图</w:t>
      </w:r>
      <w:r>
        <w:rPr>
          <w:color w:val="000000"/>
          <w:lang w:eastAsia="zh-CN"/>
        </w:rPr>
        <w:t xml:space="preserve">  </w:t>
      </w:r>
    </w:p>
    <w:p w:rsidR="00A94623">
      <w:pPr>
        <w:spacing w:after="0"/>
      </w:pPr>
      <w:r>
        <w:rPr>
          <w:color w:val="000000"/>
          <w:lang w:eastAsia="zh-CN"/>
        </w:rPr>
        <w:t xml:space="preserve"> </w:t>
      </w:r>
      <w:r>
        <w:rPr>
          <w:noProof/>
          <w:lang w:eastAsia="zh-CN"/>
        </w:rPr>
        <w:drawing>
          <wp:inline distT="0" distB="0" distL="0" distR="0">
            <wp:extent cx="2740597" cy="639788"/>
            <wp:effectExtent l="19050" t="0" r="2603" b="0"/>
            <wp:docPr id="4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97787" name=""/>
                    <pic:cNvPicPr/>
                  </pic:nvPicPr>
                  <pic:blipFill>
                    <a:blip xmlns:r="http://schemas.openxmlformats.org/officeDocument/2006/relationships" r:embed="rId21"/>
                    <a:stretch>
                      <a:fillRect/>
                    </a:stretch>
                  </pic:blipFill>
                  <pic:spPr>
                    <a:xfrm>
                      <a:off x="0" y="0"/>
                      <a:ext cx="2740597" cy="639788"/>
                    </a:xfrm>
                    <a:prstGeom prst="rect">
                      <a:avLst/>
                    </a:prstGeom>
                  </pic:spPr>
                </pic:pic>
              </a:graphicData>
            </a:graphic>
          </wp:inline>
        </w:drawing>
      </w:r>
    </w:p>
    <w:p w:rsidR="00A94623">
      <w:pPr>
        <w:spacing w:after="0"/>
        <w:rPr>
          <w:lang w:eastAsia="zh-CN"/>
        </w:rPr>
      </w:pPr>
      <w:r>
        <w:rPr>
          <w:color w:val="000000"/>
          <w:lang w:eastAsia="zh-CN"/>
        </w:rPr>
        <w:t>（</w:t>
      </w:r>
      <w:r>
        <w:rPr>
          <w:color w:val="000000"/>
          <w:lang w:eastAsia="zh-CN"/>
        </w:rPr>
        <w:t>1</w:t>
      </w:r>
      <w:r>
        <w:rPr>
          <w:color w:val="000000"/>
          <w:lang w:eastAsia="zh-CN"/>
        </w:rPr>
        <w:t>）</w:t>
      </w:r>
      <w:r>
        <w:rPr>
          <w:color w:val="000000"/>
          <w:lang w:eastAsia="zh-CN"/>
        </w:rPr>
        <w:t>A~E</w:t>
      </w:r>
      <w:r>
        <w:rPr>
          <w:color w:val="000000"/>
          <w:lang w:eastAsia="zh-CN"/>
        </w:rPr>
        <w:t>共有</w:t>
      </w:r>
      <w:r>
        <w:rPr>
          <w:color w:val="000000"/>
          <w:lang w:eastAsia="zh-CN"/>
        </w:rPr>
        <w:t>________</w:t>
      </w:r>
      <w:r>
        <w:rPr>
          <w:color w:val="000000"/>
          <w:lang w:eastAsia="zh-CN"/>
        </w:rPr>
        <w:t>种元素，</w:t>
      </w:r>
      <w:r>
        <w:rPr>
          <w:color w:val="000000"/>
          <w:lang w:eastAsia="zh-CN"/>
        </w:rPr>
        <w:t>D</w:t>
      </w:r>
      <w:r>
        <w:rPr>
          <w:color w:val="000000"/>
          <w:lang w:eastAsia="zh-CN"/>
        </w:rPr>
        <w:t>元素的粒子容易</w:t>
      </w:r>
      <w:r>
        <w:rPr>
          <w:color w:val="000000"/>
          <w:lang w:eastAsia="zh-CN"/>
        </w:rPr>
        <w:t>________</w:t>
      </w:r>
      <w:r>
        <w:rPr>
          <w:color w:val="000000"/>
          <w:lang w:eastAsia="zh-CN"/>
        </w:rPr>
        <w:t>（填</w:t>
      </w:r>
      <w:r>
        <w:rPr>
          <w:color w:val="000000"/>
          <w:lang w:eastAsia="zh-CN"/>
        </w:rPr>
        <w:t>“</w:t>
      </w:r>
      <w:r>
        <w:rPr>
          <w:color w:val="000000"/>
          <w:lang w:eastAsia="zh-CN"/>
        </w:rPr>
        <w:t>得到</w:t>
      </w:r>
      <w:r>
        <w:rPr>
          <w:color w:val="000000"/>
          <w:lang w:eastAsia="zh-CN"/>
        </w:rPr>
        <w:t>”</w:t>
      </w:r>
      <w:r>
        <w:rPr>
          <w:color w:val="000000"/>
          <w:lang w:eastAsia="zh-CN"/>
        </w:rPr>
        <w:t>或</w:t>
      </w:r>
      <w:r>
        <w:rPr>
          <w:color w:val="000000"/>
          <w:lang w:eastAsia="zh-CN"/>
        </w:rPr>
        <w:t>“”</w:t>
      </w:r>
      <w:r>
        <w:rPr>
          <w:color w:val="000000"/>
          <w:lang w:eastAsia="zh-CN"/>
        </w:rPr>
        <w:t>失去</w:t>
      </w:r>
      <w:r>
        <w:rPr>
          <w:color w:val="000000"/>
          <w:lang w:eastAsia="zh-CN"/>
        </w:rPr>
        <w:t>“</w:t>
      </w:r>
      <w:r>
        <w:rPr>
          <w:color w:val="000000"/>
          <w:lang w:eastAsia="zh-CN"/>
        </w:rPr>
        <w:t>）电子。</w:t>
      </w:r>
      <w:r>
        <w:rPr>
          <w:lang w:eastAsia="zh-CN"/>
        </w:rPr>
        <w:br/>
      </w:r>
      <w:r>
        <w:rPr>
          <w:color w:val="000000"/>
          <w:lang w:eastAsia="zh-CN"/>
        </w:rPr>
        <w:t xml:space="preserve">    </w:t>
      </w:r>
    </w:p>
    <w:p w:rsidR="00A94623">
      <w:pPr>
        <w:spacing w:after="0"/>
        <w:rPr>
          <w:lang w:eastAsia="zh-CN"/>
        </w:rPr>
      </w:pPr>
      <w:r>
        <w:rPr>
          <w:color w:val="000000"/>
          <w:lang w:eastAsia="zh-CN"/>
        </w:rPr>
        <w:t>（</w:t>
      </w:r>
      <w:r>
        <w:rPr>
          <w:color w:val="000000"/>
          <w:lang w:eastAsia="zh-CN"/>
        </w:rPr>
        <w:t>2</w:t>
      </w:r>
      <w:r>
        <w:rPr>
          <w:color w:val="000000"/>
          <w:lang w:eastAsia="zh-CN"/>
        </w:rPr>
        <w:t>）表示阴离子的有</w:t>
      </w:r>
      <w:r>
        <w:rPr>
          <w:color w:val="000000"/>
          <w:lang w:eastAsia="zh-CN"/>
        </w:rPr>
        <w:t>________</w:t>
      </w:r>
      <w:r>
        <w:rPr>
          <w:color w:val="000000"/>
          <w:lang w:eastAsia="zh-CN"/>
        </w:rPr>
        <w:t>（填化学符号）；</w:t>
      </w:r>
      <w:r>
        <w:rPr>
          <w:color w:val="000000"/>
          <w:lang w:eastAsia="zh-CN"/>
        </w:rPr>
        <w:t>C</w:t>
      </w:r>
      <w:r>
        <w:rPr>
          <w:color w:val="000000"/>
          <w:lang w:eastAsia="zh-CN"/>
        </w:rPr>
        <w:t>所表示的粒子是</w:t>
      </w:r>
      <w:r>
        <w:rPr>
          <w:color w:val="000000"/>
          <w:lang w:eastAsia="zh-CN"/>
        </w:rPr>
        <w:t>________</w:t>
      </w:r>
      <w:r>
        <w:rPr>
          <w:color w:val="000000"/>
          <w:lang w:eastAsia="zh-CN"/>
        </w:rPr>
        <w:t>（填化学符号）</w:t>
      </w:r>
      <w:r>
        <w:rPr>
          <w:color w:val="000000"/>
          <w:lang w:eastAsia="zh-CN"/>
        </w:rPr>
        <w:t xml:space="preserve">    </w:t>
      </w:r>
    </w:p>
    <w:p w:rsidR="00A94623">
      <w:pPr>
        <w:spacing w:after="0"/>
        <w:rPr>
          <w:lang w:eastAsia="zh-CN"/>
        </w:rPr>
      </w:pPr>
      <w:r>
        <w:rPr>
          <w:color w:val="000000"/>
          <w:lang w:eastAsia="zh-CN"/>
        </w:rPr>
        <w:t>（</w:t>
      </w:r>
      <w:r>
        <w:rPr>
          <w:color w:val="000000"/>
          <w:lang w:eastAsia="zh-CN"/>
        </w:rPr>
        <w:t>3</w:t>
      </w:r>
      <w:r>
        <w:rPr>
          <w:color w:val="000000"/>
          <w:lang w:eastAsia="zh-CN"/>
        </w:rPr>
        <w:t>）写出</w:t>
      </w:r>
      <w:r>
        <w:rPr>
          <w:color w:val="000000"/>
          <w:lang w:eastAsia="zh-CN"/>
        </w:rPr>
        <w:t>C</w:t>
      </w:r>
      <w:r>
        <w:rPr>
          <w:color w:val="000000"/>
          <w:lang w:eastAsia="zh-CN"/>
        </w:rPr>
        <w:t>和</w:t>
      </w:r>
      <w:r>
        <w:rPr>
          <w:color w:val="000000"/>
          <w:lang w:eastAsia="zh-CN"/>
        </w:rPr>
        <w:t>E</w:t>
      </w:r>
      <w:r>
        <w:rPr>
          <w:color w:val="000000"/>
          <w:lang w:eastAsia="zh-CN"/>
        </w:rPr>
        <w:t>两种微粒组成化合物的化学式</w:t>
      </w:r>
      <w:r>
        <w:rPr>
          <w:color w:val="000000"/>
          <w:lang w:eastAsia="zh-CN"/>
        </w:rPr>
        <w:t>________ </w:t>
      </w:r>
      <w:r>
        <w:rPr>
          <w:color w:val="000000"/>
          <w:lang w:eastAsia="zh-CN"/>
        </w:rPr>
        <w:t>。</w:t>
      </w:r>
      <w:r>
        <w:rPr>
          <w:color w:val="000000"/>
          <w:lang w:eastAsia="zh-CN"/>
        </w:rPr>
        <w:t xml:space="preserve">    </w:t>
      </w:r>
    </w:p>
    <w:p w:rsidR="00A94623">
      <w:pPr>
        <w:spacing w:after="0"/>
        <w:rPr>
          <w:lang w:eastAsia="zh-CN"/>
        </w:rPr>
      </w:pPr>
      <w:r>
        <w:rPr>
          <w:color w:val="000000"/>
          <w:lang w:eastAsia="zh-CN"/>
        </w:rPr>
        <w:t>（</w:t>
      </w:r>
      <w:r>
        <w:rPr>
          <w:color w:val="000000"/>
          <w:lang w:eastAsia="zh-CN"/>
        </w:rPr>
        <w:t>4</w:t>
      </w:r>
      <w:r>
        <w:rPr>
          <w:color w:val="000000"/>
          <w:lang w:eastAsia="zh-CN"/>
        </w:rPr>
        <w:t>）我国是燃煤大国，烟道气体脱硫是治理燃</w:t>
      </w:r>
      <w:r>
        <w:rPr>
          <w:color w:val="000000"/>
          <w:lang w:eastAsia="zh-CN"/>
        </w:rPr>
        <w:t>煤带来的环境污染的重要措施之一</w:t>
      </w:r>
      <w:r>
        <w:rPr>
          <w:color w:val="000000"/>
          <w:lang w:eastAsia="zh-CN"/>
        </w:rPr>
        <w:t xml:space="preserve">  </w:t>
      </w:r>
    </w:p>
    <w:p w:rsidR="00A94623">
      <w:pPr>
        <w:spacing w:after="0"/>
        <w:rPr>
          <w:lang w:eastAsia="zh-CN"/>
        </w:rPr>
      </w:pPr>
      <w:r>
        <w:rPr>
          <w:color w:val="000000"/>
          <w:lang w:eastAsia="zh-CN"/>
        </w:rPr>
        <w:t>①</w:t>
      </w:r>
      <w:r>
        <w:rPr>
          <w:color w:val="000000"/>
          <w:lang w:eastAsia="zh-CN"/>
        </w:rPr>
        <w:t>烟道气体脱硫中的</w:t>
      </w:r>
      <w:r>
        <w:rPr>
          <w:color w:val="000000"/>
          <w:lang w:eastAsia="zh-CN"/>
        </w:rPr>
        <w:t>“</w:t>
      </w:r>
      <w:r>
        <w:rPr>
          <w:color w:val="000000"/>
          <w:lang w:eastAsia="zh-CN"/>
        </w:rPr>
        <w:t>硫</w:t>
      </w:r>
      <w:r>
        <w:rPr>
          <w:color w:val="000000"/>
          <w:lang w:eastAsia="zh-CN"/>
        </w:rPr>
        <w:t>”</w:t>
      </w:r>
      <w:r>
        <w:rPr>
          <w:color w:val="000000"/>
          <w:lang w:eastAsia="zh-CN"/>
        </w:rPr>
        <w:t>指的是</w:t>
      </w:r>
      <w:r>
        <w:rPr>
          <w:color w:val="000000"/>
          <w:lang w:eastAsia="zh-CN"/>
        </w:rPr>
        <w:t>________</w:t>
      </w:r>
      <w:r>
        <w:rPr>
          <w:color w:val="000000"/>
          <w:lang w:eastAsia="zh-CN"/>
        </w:rPr>
        <w:t>（填字母序号）</w:t>
      </w:r>
    </w:p>
    <w:p w:rsidR="00A94623">
      <w:pPr>
        <w:spacing w:after="0"/>
        <w:rPr>
          <w:lang w:eastAsia="zh-CN"/>
        </w:rPr>
      </w:pPr>
      <w:r>
        <w:rPr>
          <w:color w:val="000000"/>
          <w:lang w:eastAsia="zh-CN"/>
        </w:rPr>
        <w:t>A</w:t>
      </w:r>
      <w:r>
        <w:rPr>
          <w:color w:val="000000"/>
          <w:lang w:eastAsia="zh-CN"/>
        </w:rPr>
        <w:t>．单质</w:t>
      </w:r>
      <w:r>
        <w:rPr>
          <w:color w:val="000000"/>
          <w:lang w:eastAsia="zh-CN"/>
        </w:rPr>
        <w:t>B</w:t>
      </w:r>
      <w:r>
        <w:rPr>
          <w:color w:val="000000"/>
          <w:lang w:eastAsia="zh-CN"/>
        </w:rPr>
        <w:t>．元素</w:t>
      </w:r>
      <w:r>
        <w:rPr>
          <w:color w:val="000000"/>
          <w:lang w:eastAsia="zh-CN"/>
        </w:rPr>
        <w:t>C</w:t>
      </w:r>
      <w:r>
        <w:rPr>
          <w:color w:val="000000"/>
          <w:lang w:eastAsia="zh-CN"/>
        </w:rPr>
        <w:t>．分子</w:t>
      </w:r>
      <w:r>
        <w:rPr>
          <w:color w:val="000000"/>
          <w:lang w:eastAsia="zh-CN"/>
        </w:rPr>
        <w:t>D</w:t>
      </w:r>
      <w:r>
        <w:rPr>
          <w:color w:val="000000"/>
          <w:lang w:eastAsia="zh-CN"/>
        </w:rPr>
        <w:t>．离子</w:t>
      </w:r>
    </w:p>
    <w:p w:rsidR="00A94623">
      <w:pPr>
        <w:spacing w:after="0"/>
        <w:rPr>
          <w:lang w:eastAsia="zh-CN"/>
        </w:rPr>
      </w:pPr>
      <w:r>
        <w:rPr>
          <w:color w:val="000000"/>
          <w:lang w:eastAsia="zh-CN"/>
        </w:rPr>
        <w:t>②</w:t>
      </w:r>
      <w:r>
        <w:rPr>
          <w:color w:val="000000"/>
          <w:lang w:eastAsia="zh-CN"/>
        </w:rPr>
        <w:t>烟道气体脱硫的方法之一是使煤烟中的二氧化硫</w:t>
      </w:r>
      <w:r>
        <w:rPr>
          <w:color w:val="000000"/>
          <w:lang w:eastAsia="zh-CN"/>
        </w:rPr>
        <w:t>(SO</w:t>
      </w:r>
      <w:r>
        <w:rPr>
          <w:color w:val="000000"/>
          <w:vertAlign w:val="subscript"/>
          <w:lang w:eastAsia="zh-CN"/>
        </w:rPr>
        <w:t>2</w:t>
      </w:r>
      <w:r>
        <w:rPr>
          <w:color w:val="000000"/>
          <w:lang w:eastAsia="zh-CN"/>
        </w:rPr>
        <w:t>)</w:t>
      </w:r>
      <w:r>
        <w:rPr>
          <w:color w:val="000000"/>
          <w:lang w:eastAsia="zh-CN"/>
        </w:rPr>
        <w:t>与碳酸钙和氧气反应，生成硫酸钙</w:t>
      </w:r>
      <w:r>
        <w:rPr>
          <w:color w:val="000000"/>
          <w:lang w:eastAsia="zh-CN"/>
        </w:rPr>
        <w:t>(CaSO</w:t>
      </w:r>
      <w:r>
        <w:rPr>
          <w:color w:val="000000"/>
          <w:vertAlign w:val="subscript"/>
          <w:lang w:eastAsia="zh-CN"/>
        </w:rPr>
        <w:t>4</w:t>
      </w:r>
      <w:r>
        <w:rPr>
          <w:color w:val="000000"/>
          <w:lang w:eastAsia="zh-CN"/>
        </w:rPr>
        <w:t>)</w:t>
      </w:r>
      <w:r>
        <w:rPr>
          <w:color w:val="000000"/>
          <w:lang w:eastAsia="zh-CN"/>
        </w:rPr>
        <w:t>。在将</w:t>
      </w:r>
      <w:r>
        <w:rPr>
          <w:color w:val="000000"/>
          <w:lang w:eastAsia="zh-CN"/>
        </w:rPr>
        <w:t>SO</w:t>
      </w:r>
      <w:r>
        <w:rPr>
          <w:color w:val="000000"/>
          <w:vertAlign w:val="subscript"/>
          <w:lang w:eastAsia="zh-CN"/>
        </w:rPr>
        <w:t>2</w:t>
      </w:r>
      <w:r>
        <w:rPr>
          <w:color w:val="000000"/>
          <w:lang w:eastAsia="zh-CN"/>
        </w:rPr>
        <w:t>转化为</w:t>
      </w:r>
      <w:r>
        <w:rPr>
          <w:color w:val="000000"/>
          <w:lang w:eastAsia="zh-CN"/>
        </w:rPr>
        <w:t>CaSO</w:t>
      </w:r>
      <w:r>
        <w:rPr>
          <w:color w:val="000000"/>
          <w:vertAlign w:val="subscript"/>
          <w:lang w:eastAsia="zh-CN"/>
        </w:rPr>
        <w:t>4</w:t>
      </w:r>
      <w:r>
        <w:rPr>
          <w:color w:val="000000"/>
          <w:lang w:eastAsia="zh-CN"/>
        </w:rPr>
        <w:t>的过程中，硫元素的化合价</w:t>
      </w:r>
      <w:r>
        <w:rPr>
          <w:color w:val="000000"/>
          <w:lang w:eastAsia="zh-CN"/>
        </w:rPr>
        <w:t>________</w:t>
      </w:r>
      <w:r>
        <w:rPr>
          <w:color w:val="000000"/>
          <w:lang w:eastAsia="zh-CN"/>
        </w:rPr>
        <w:t>（填</w:t>
      </w:r>
      <w:r>
        <w:rPr>
          <w:color w:val="000000"/>
          <w:lang w:eastAsia="zh-CN"/>
        </w:rPr>
        <w:t>“</w:t>
      </w:r>
      <w:r>
        <w:rPr>
          <w:color w:val="000000"/>
          <w:lang w:eastAsia="zh-CN"/>
        </w:rPr>
        <w:t>升高</w:t>
      </w:r>
      <w:r>
        <w:rPr>
          <w:color w:val="000000"/>
          <w:lang w:eastAsia="zh-CN"/>
        </w:rPr>
        <w:t>”</w:t>
      </w:r>
      <w:r>
        <w:rPr>
          <w:color w:val="000000"/>
          <w:lang w:eastAsia="zh-CN"/>
        </w:rPr>
        <w:t>、</w:t>
      </w:r>
      <w:r>
        <w:rPr>
          <w:color w:val="000000"/>
          <w:lang w:eastAsia="zh-CN"/>
        </w:rPr>
        <w:t>“</w:t>
      </w:r>
      <w:r>
        <w:rPr>
          <w:color w:val="000000"/>
          <w:lang w:eastAsia="zh-CN"/>
        </w:rPr>
        <w:t>降低</w:t>
      </w:r>
      <w:r>
        <w:rPr>
          <w:color w:val="000000"/>
          <w:lang w:eastAsia="zh-CN"/>
        </w:rPr>
        <w:t>”</w:t>
      </w:r>
      <w:r>
        <w:rPr>
          <w:color w:val="000000"/>
          <w:lang w:eastAsia="zh-CN"/>
        </w:rPr>
        <w:t>或</w:t>
      </w:r>
      <w:r>
        <w:rPr>
          <w:color w:val="000000"/>
          <w:lang w:eastAsia="zh-CN"/>
        </w:rPr>
        <w:t>“</w:t>
      </w:r>
      <w:r>
        <w:rPr>
          <w:color w:val="000000"/>
          <w:lang w:eastAsia="zh-CN"/>
        </w:rPr>
        <w:t>不变</w:t>
      </w:r>
      <w:r>
        <w:rPr>
          <w:color w:val="000000"/>
          <w:lang w:eastAsia="zh-CN"/>
        </w:rPr>
        <w:t>”)</w:t>
      </w:r>
    </w:p>
    <w:p w:rsidR="00A94623">
      <w:pPr>
        <w:spacing w:after="0"/>
        <w:rPr>
          <w:lang w:eastAsia="zh-CN"/>
        </w:rPr>
      </w:pPr>
      <w:r>
        <w:rPr>
          <w:color w:val="000000"/>
          <w:lang w:eastAsia="zh-CN"/>
        </w:rPr>
        <w:t>20.</w:t>
      </w:r>
      <w:r>
        <w:rPr>
          <w:color w:val="000000"/>
          <w:lang w:eastAsia="zh-CN"/>
        </w:rPr>
        <w:t>化学是研究物质变化规律的科学，我们已经学习了不少的化学反应，写出下列反应的化学方程式</w:t>
      </w:r>
      <w:r>
        <w:rPr>
          <w:color w:val="000000"/>
          <w:lang w:eastAsia="zh-CN"/>
        </w:rPr>
        <w:t xml:space="preserve">    </w:t>
      </w:r>
    </w:p>
    <w:p w:rsidR="00A94623">
      <w:pPr>
        <w:spacing w:after="0"/>
        <w:rPr>
          <w:lang w:eastAsia="zh-CN"/>
        </w:rPr>
      </w:pPr>
      <w:r>
        <w:rPr>
          <w:color w:val="000000"/>
          <w:lang w:eastAsia="zh-CN"/>
        </w:rPr>
        <w:t>（</w:t>
      </w:r>
      <w:r>
        <w:rPr>
          <w:color w:val="000000"/>
          <w:lang w:eastAsia="zh-CN"/>
        </w:rPr>
        <w:t>1</w:t>
      </w:r>
      <w:r>
        <w:rPr>
          <w:color w:val="000000"/>
          <w:lang w:eastAsia="zh-CN"/>
        </w:rPr>
        <w:t>）铁丝燃烧</w:t>
      </w:r>
      <w:r>
        <w:rPr>
          <w:color w:val="000000"/>
          <w:lang w:eastAsia="zh-CN"/>
        </w:rPr>
        <w:t xml:space="preserve">________    </w:t>
      </w:r>
    </w:p>
    <w:p w:rsidR="00A94623">
      <w:pPr>
        <w:spacing w:after="0"/>
        <w:rPr>
          <w:lang w:eastAsia="zh-CN"/>
        </w:rPr>
      </w:pPr>
      <w:r>
        <w:rPr>
          <w:color w:val="000000"/>
          <w:lang w:eastAsia="zh-CN"/>
        </w:rPr>
        <w:t>（</w:t>
      </w:r>
      <w:r>
        <w:rPr>
          <w:color w:val="000000"/>
          <w:lang w:eastAsia="zh-CN"/>
        </w:rPr>
        <w:t>2</w:t>
      </w:r>
      <w:r>
        <w:rPr>
          <w:color w:val="000000"/>
          <w:lang w:eastAsia="zh-CN"/>
        </w:rPr>
        <w:t>）水通电</w:t>
      </w:r>
      <w:r>
        <w:rPr>
          <w:color w:val="000000"/>
          <w:lang w:eastAsia="zh-CN"/>
        </w:rPr>
        <w:t xml:space="preserve">________    </w:t>
      </w:r>
    </w:p>
    <w:p w:rsidR="00A94623">
      <w:pPr>
        <w:spacing w:after="0"/>
        <w:rPr>
          <w:lang w:eastAsia="zh-CN"/>
        </w:rPr>
      </w:pPr>
      <w:r>
        <w:rPr>
          <w:color w:val="000000"/>
          <w:lang w:eastAsia="zh-CN"/>
        </w:rPr>
        <w:t>（</w:t>
      </w:r>
      <w:r>
        <w:rPr>
          <w:color w:val="000000"/>
          <w:lang w:eastAsia="zh-CN"/>
        </w:rPr>
        <w:t>3</w:t>
      </w:r>
      <w:r>
        <w:rPr>
          <w:color w:val="000000"/>
          <w:lang w:eastAsia="zh-CN"/>
        </w:rPr>
        <w:t>）过氧化氢制氧气</w:t>
      </w:r>
      <w:r>
        <w:rPr>
          <w:color w:val="000000"/>
          <w:lang w:eastAsia="zh-CN"/>
        </w:rPr>
        <w:t xml:space="preserve">________    </w:t>
      </w:r>
    </w:p>
    <w:p w:rsidR="00A94623">
      <w:pPr>
        <w:spacing w:after="0"/>
        <w:rPr>
          <w:lang w:eastAsia="zh-CN"/>
        </w:rPr>
      </w:pPr>
      <w:r>
        <w:rPr>
          <w:color w:val="000000"/>
          <w:lang w:eastAsia="zh-CN"/>
        </w:rPr>
        <w:t>21.2018</w:t>
      </w:r>
      <w:r>
        <w:rPr>
          <w:color w:val="000000"/>
          <w:lang w:eastAsia="zh-CN"/>
        </w:rPr>
        <w:t>年</w:t>
      </w:r>
      <w:r>
        <w:rPr>
          <w:color w:val="000000"/>
          <w:lang w:eastAsia="zh-CN"/>
        </w:rPr>
        <w:t>3</w:t>
      </w:r>
      <w:r>
        <w:rPr>
          <w:color w:val="000000"/>
          <w:lang w:eastAsia="zh-CN"/>
        </w:rPr>
        <w:t>月</w:t>
      </w:r>
      <w:r>
        <w:rPr>
          <w:color w:val="000000"/>
          <w:lang w:eastAsia="zh-CN"/>
        </w:rPr>
        <w:t>22</w:t>
      </w:r>
      <w:r>
        <w:rPr>
          <w:color w:val="000000"/>
          <w:lang w:eastAsia="zh-CN"/>
        </w:rPr>
        <w:t>日是第二十六届</w:t>
      </w:r>
      <w:r>
        <w:rPr>
          <w:color w:val="000000"/>
          <w:lang w:eastAsia="zh-CN"/>
        </w:rPr>
        <w:t>“</w:t>
      </w:r>
      <w:r>
        <w:rPr>
          <w:color w:val="000000"/>
          <w:lang w:eastAsia="zh-CN"/>
        </w:rPr>
        <w:t>世界水日</w:t>
      </w:r>
      <w:r>
        <w:rPr>
          <w:color w:val="000000"/>
          <w:lang w:eastAsia="zh-CN"/>
        </w:rPr>
        <w:t>”</w:t>
      </w:r>
      <w:r>
        <w:rPr>
          <w:color w:val="000000"/>
          <w:lang w:eastAsia="zh-CN"/>
        </w:rPr>
        <w:t>，今年的宣传主题是</w:t>
      </w:r>
      <w:r>
        <w:rPr>
          <w:color w:val="000000"/>
          <w:lang w:eastAsia="zh-CN"/>
        </w:rPr>
        <w:t>“</w:t>
      </w:r>
      <w:r>
        <w:rPr>
          <w:color w:val="000000"/>
          <w:lang w:eastAsia="zh-CN"/>
        </w:rPr>
        <w:t>实施国家节水行动，建设节水型社会</w:t>
      </w:r>
      <w:r>
        <w:rPr>
          <w:color w:val="000000"/>
          <w:lang w:eastAsia="zh-CN"/>
        </w:rPr>
        <w:t>”</w:t>
      </w:r>
      <w:r>
        <w:rPr>
          <w:color w:val="000000"/>
          <w:lang w:eastAsia="zh-CN"/>
        </w:rPr>
        <w:t>，请回答下列问题：</w:t>
      </w:r>
      <w:r>
        <w:rPr>
          <w:color w:val="000000"/>
          <w:lang w:eastAsia="zh-CN"/>
        </w:rPr>
        <w:t xml:space="preserve">    </w:t>
      </w:r>
    </w:p>
    <w:p w:rsidR="00A94623">
      <w:pPr>
        <w:spacing w:after="0"/>
        <w:rPr>
          <w:lang w:eastAsia="zh-CN"/>
        </w:rPr>
      </w:pPr>
      <w:r>
        <w:rPr>
          <w:color w:val="000000"/>
          <w:lang w:eastAsia="zh-CN"/>
        </w:rPr>
        <w:t>（</w:t>
      </w:r>
      <w:r>
        <w:rPr>
          <w:color w:val="000000"/>
          <w:lang w:eastAsia="zh-CN"/>
        </w:rPr>
        <w:t>1</w:t>
      </w:r>
      <w:r>
        <w:rPr>
          <w:color w:val="000000"/>
          <w:lang w:eastAsia="zh-CN"/>
        </w:rPr>
        <w:t>）下列物质属于纯净物的是</w:t>
      </w:r>
      <w:r>
        <w:rPr>
          <w:color w:val="000000"/>
          <w:lang w:eastAsia="zh-CN"/>
        </w:rPr>
        <w:t>________</w:t>
      </w:r>
      <w:r>
        <w:rPr>
          <w:color w:val="000000"/>
          <w:lang w:eastAsia="zh-CN"/>
        </w:rPr>
        <w:t>（填字母序号）。</w:t>
      </w:r>
      <w:r>
        <w:rPr>
          <w:color w:val="000000"/>
          <w:lang w:eastAsia="zh-CN"/>
        </w:rPr>
        <w:t xml:space="preserve">  </w:t>
      </w:r>
    </w:p>
    <w:p w:rsidR="00A94623">
      <w:pPr>
        <w:spacing w:after="0"/>
        <w:rPr>
          <w:lang w:eastAsia="zh-CN"/>
        </w:rPr>
      </w:pPr>
      <w:r>
        <w:rPr>
          <w:color w:val="000000"/>
          <w:lang w:eastAsia="zh-CN"/>
        </w:rPr>
        <w:t>A</w:t>
      </w:r>
      <w:r>
        <w:rPr>
          <w:color w:val="000000"/>
          <w:lang w:eastAsia="zh-CN"/>
        </w:rPr>
        <w:t>．自来水</w:t>
      </w:r>
      <w:r>
        <w:rPr>
          <w:color w:val="000000"/>
          <w:lang w:eastAsia="zh-CN"/>
        </w:rPr>
        <w:t>B</w:t>
      </w:r>
      <w:r>
        <w:rPr>
          <w:color w:val="000000"/>
          <w:lang w:eastAsia="zh-CN"/>
        </w:rPr>
        <w:t>．冰水混合物</w:t>
      </w:r>
      <w:r>
        <w:rPr>
          <w:color w:val="000000"/>
          <w:lang w:eastAsia="zh-CN"/>
        </w:rPr>
        <w:t>C</w:t>
      </w:r>
      <w:r>
        <w:rPr>
          <w:color w:val="000000"/>
          <w:lang w:eastAsia="zh-CN"/>
        </w:rPr>
        <w:t>．河水</w:t>
      </w:r>
      <w:r>
        <w:rPr>
          <w:color w:val="000000"/>
          <w:lang w:eastAsia="zh-CN"/>
        </w:rPr>
        <w:t>D</w:t>
      </w:r>
      <w:r>
        <w:rPr>
          <w:color w:val="000000"/>
          <w:lang w:eastAsia="zh-CN"/>
        </w:rPr>
        <w:t>．蓝墨水</w:t>
      </w:r>
    </w:p>
    <w:p w:rsidR="00A94623">
      <w:pPr>
        <w:spacing w:after="0"/>
        <w:rPr>
          <w:lang w:eastAsia="zh-CN"/>
        </w:rPr>
      </w:pPr>
      <w:r>
        <w:rPr>
          <w:color w:val="000000"/>
          <w:lang w:eastAsia="zh-CN"/>
        </w:rPr>
        <w:t>（</w:t>
      </w:r>
      <w:r>
        <w:rPr>
          <w:color w:val="000000"/>
          <w:lang w:eastAsia="zh-CN"/>
        </w:rPr>
        <w:t>2</w:t>
      </w:r>
      <w:r>
        <w:rPr>
          <w:color w:val="000000"/>
          <w:lang w:eastAsia="zh-CN"/>
        </w:rPr>
        <w:t>）生活中，人们常采用</w:t>
      </w:r>
      <w:r>
        <w:rPr>
          <w:color w:val="000000"/>
          <w:lang w:eastAsia="zh-CN"/>
        </w:rPr>
        <w:t>________</w:t>
      </w:r>
      <w:r>
        <w:rPr>
          <w:color w:val="000000"/>
          <w:lang w:eastAsia="zh-CN"/>
        </w:rPr>
        <w:t>的方法，即降低水的硬度，又杀菌消毒。</w:t>
      </w:r>
      <w:r>
        <w:rPr>
          <w:color w:val="000000"/>
          <w:lang w:eastAsia="zh-CN"/>
        </w:rPr>
        <w:t xml:space="preserve">    </w:t>
      </w:r>
    </w:p>
    <w:p w:rsidR="00A94623">
      <w:pPr>
        <w:spacing w:after="0"/>
        <w:rPr>
          <w:lang w:eastAsia="zh-CN"/>
        </w:rPr>
      </w:pPr>
      <w:r>
        <w:rPr>
          <w:color w:val="000000"/>
          <w:lang w:eastAsia="zh-CN"/>
        </w:rPr>
        <w:t>（</w:t>
      </w:r>
      <w:r>
        <w:rPr>
          <w:color w:val="000000"/>
          <w:lang w:eastAsia="zh-CN"/>
        </w:rPr>
        <w:t>3</w:t>
      </w:r>
      <w:r>
        <w:rPr>
          <w:color w:val="000000"/>
          <w:lang w:eastAsia="zh-CN"/>
        </w:rPr>
        <w:t>）请你列举一种生活中具体的节水措施</w:t>
      </w:r>
      <w:r>
        <w:rPr>
          <w:color w:val="000000"/>
          <w:lang w:eastAsia="zh-CN"/>
        </w:rPr>
        <w:t>________ </w:t>
      </w:r>
      <w:r>
        <w:rPr>
          <w:color w:val="000000"/>
          <w:lang w:eastAsia="zh-CN"/>
        </w:rPr>
        <w:t>。</w:t>
      </w:r>
      <w:r>
        <w:rPr>
          <w:color w:val="000000"/>
          <w:lang w:eastAsia="zh-CN"/>
        </w:rPr>
        <w:t xml:space="preserve">    </w:t>
      </w:r>
    </w:p>
    <w:p w:rsidR="00A94623">
      <w:pPr>
        <w:spacing w:after="0"/>
        <w:rPr>
          <w:lang w:eastAsia="zh-CN"/>
        </w:rPr>
      </w:pPr>
      <w:r>
        <w:rPr>
          <w:color w:val="000000"/>
          <w:lang w:eastAsia="zh-CN"/>
        </w:rPr>
        <w:t>（</w:t>
      </w:r>
      <w:r>
        <w:rPr>
          <w:color w:val="000000"/>
          <w:lang w:eastAsia="zh-CN"/>
        </w:rPr>
        <w:t>4</w:t>
      </w:r>
      <w:r>
        <w:rPr>
          <w:color w:val="000000"/>
          <w:lang w:eastAsia="zh-CN"/>
        </w:rPr>
        <w:t>）用如图所示实验装置进行电解水的试验。</w:t>
      </w:r>
      <w:r>
        <w:rPr>
          <w:color w:val="000000"/>
          <w:lang w:eastAsia="zh-CN"/>
        </w:rPr>
        <w:t>a</w:t>
      </w:r>
      <w:r>
        <w:rPr>
          <w:color w:val="000000"/>
          <w:lang w:eastAsia="zh-CN"/>
        </w:rPr>
        <w:t>试管的气体是</w:t>
      </w:r>
      <w:r>
        <w:rPr>
          <w:color w:val="000000"/>
          <w:lang w:eastAsia="zh-CN"/>
        </w:rPr>
        <w:t>_______</w:t>
      </w:r>
      <w:r>
        <w:rPr>
          <w:color w:val="000000"/>
          <w:lang w:eastAsia="zh-CN"/>
        </w:rPr>
        <w:t>_</w:t>
      </w:r>
      <w:r>
        <w:rPr>
          <w:color w:val="000000"/>
          <w:lang w:eastAsia="zh-CN"/>
        </w:rPr>
        <w:t>，</w:t>
      </w:r>
      <w:r>
        <w:rPr>
          <w:color w:val="000000"/>
          <w:lang w:eastAsia="zh-CN"/>
        </w:rPr>
        <w:t xml:space="preserve"> b</w:t>
      </w:r>
      <w:r>
        <w:rPr>
          <w:color w:val="000000"/>
          <w:lang w:eastAsia="zh-CN"/>
        </w:rPr>
        <w:t>试管连接电源的</w:t>
      </w:r>
      <w:r>
        <w:rPr>
          <w:color w:val="000000"/>
          <w:lang w:eastAsia="zh-CN"/>
        </w:rPr>
        <w:t>________</w:t>
      </w:r>
      <w:r>
        <w:rPr>
          <w:color w:val="000000"/>
          <w:lang w:eastAsia="zh-CN"/>
        </w:rPr>
        <w:t>极。</w:t>
      </w:r>
      <w:r>
        <w:rPr>
          <w:color w:val="000000"/>
          <w:lang w:eastAsia="zh-CN"/>
        </w:rPr>
        <w:t xml:space="preserve">  </w:t>
      </w:r>
    </w:p>
    <w:p w:rsidR="00A94623">
      <w:pPr>
        <w:spacing w:after="0"/>
      </w:pPr>
      <w:r>
        <w:rPr>
          <w:color w:val="000000"/>
          <w:lang w:eastAsia="zh-CN"/>
        </w:rPr>
        <w:t xml:space="preserve"> </w:t>
      </w:r>
      <w:r>
        <w:rPr>
          <w:noProof/>
          <w:lang w:eastAsia="zh-CN"/>
        </w:rPr>
        <w:drawing>
          <wp:inline distT="0" distB="0" distL="0" distR="0">
            <wp:extent cx="945363" cy="687540"/>
            <wp:effectExtent l="19050" t="0" r="7137" b="0"/>
            <wp:docPr id="4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938231" name=""/>
                    <pic:cNvPicPr/>
                  </pic:nvPicPr>
                  <pic:blipFill>
                    <a:blip xmlns:r="http://schemas.openxmlformats.org/officeDocument/2006/relationships" r:embed="rId22"/>
                    <a:stretch>
                      <a:fillRect/>
                    </a:stretch>
                  </pic:blipFill>
                  <pic:spPr>
                    <a:xfrm>
                      <a:off x="0" y="0"/>
                      <a:ext cx="945363" cy="687540"/>
                    </a:xfrm>
                    <a:prstGeom prst="rect">
                      <a:avLst/>
                    </a:prstGeom>
                  </pic:spPr>
                </pic:pic>
              </a:graphicData>
            </a:graphic>
          </wp:inline>
        </w:drawing>
      </w:r>
    </w:p>
    <w:p w:rsidR="00A94623">
      <w:pPr>
        <w:rPr>
          <w:lang w:eastAsia="zh-CN"/>
        </w:rPr>
      </w:pPr>
      <w:r>
        <w:rPr>
          <w:b/>
          <w:bCs/>
          <w:sz w:val="24"/>
          <w:szCs w:val="24"/>
          <w:lang w:eastAsia="zh-CN"/>
        </w:rPr>
        <w:t>三、实验与探究题</w:t>
      </w:r>
      <w:r>
        <w:rPr>
          <w:b/>
          <w:bCs/>
          <w:sz w:val="24"/>
          <w:szCs w:val="24"/>
          <w:lang w:eastAsia="zh-CN"/>
        </w:rPr>
        <w:t>(</w:t>
      </w:r>
      <w:r>
        <w:rPr>
          <w:b/>
          <w:bCs/>
          <w:sz w:val="24"/>
          <w:szCs w:val="24"/>
          <w:lang w:eastAsia="zh-CN"/>
        </w:rPr>
        <w:t>本大题包括</w:t>
      </w:r>
      <w:r>
        <w:rPr>
          <w:b/>
          <w:bCs/>
          <w:sz w:val="24"/>
          <w:szCs w:val="24"/>
          <w:lang w:eastAsia="zh-CN"/>
        </w:rPr>
        <w:t>3</w:t>
      </w:r>
      <w:r>
        <w:rPr>
          <w:b/>
          <w:bCs/>
          <w:sz w:val="24"/>
          <w:szCs w:val="24"/>
          <w:lang w:eastAsia="zh-CN"/>
        </w:rPr>
        <w:t>道小题，共</w:t>
      </w:r>
      <w:r>
        <w:rPr>
          <w:b/>
          <w:bCs/>
          <w:sz w:val="24"/>
          <w:szCs w:val="24"/>
          <w:lang w:eastAsia="zh-CN"/>
        </w:rPr>
        <w:t>28</w:t>
      </w:r>
      <w:r>
        <w:rPr>
          <w:b/>
          <w:bCs/>
          <w:sz w:val="24"/>
          <w:szCs w:val="24"/>
          <w:lang w:eastAsia="zh-CN"/>
        </w:rPr>
        <w:t>分</w:t>
      </w:r>
      <w:r>
        <w:rPr>
          <w:b/>
          <w:bCs/>
          <w:sz w:val="24"/>
          <w:szCs w:val="24"/>
          <w:lang w:eastAsia="zh-CN"/>
        </w:rPr>
        <w:t>)</w:t>
      </w:r>
    </w:p>
    <w:p w:rsidR="00A94623">
      <w:pPr>
        <w:spacing w:after="0"/>
        <w:rPr>
          <w:lang w:eastAsia="zh-CN"/>
        </w:rPr>
      </w:pPr>
      <w:r>
        <w:rPr>
          <w:color w:val="000000"/>
          <w:lang w:eastAsia="zh-CN"/>
        </w:rPr>
        <w:t>22.</w:t>
      </w:r>
      <w:r>
        <w:rPr>
          <w:color w:val="000000"/>
          <w:lang w:eastAsia="zh-CN"/>
        </w:rPr>
        <w:t>某化学兴趣小组同学发现，除二氧化锰外其他物质也能作氯酸钾分解的催化剂，那么氧化铜是否能作氯酸钾分解的催化剂</w:t>
      </w:r>
      <w:r>
        <w:rPr>
          <w:color w:val="000000"/>
          <w:lang w:eastAsia="zh-CN"/>
        </w:rPr>
        <w:t>?</w:t>
      </w:r>
      <w:r>
        <w:rPr>
          <w:color w:val="000000"/>
          <w:lang w:eastAsia="zh-CN"/>
        </w:rPr>
        <w:t>于是进行了如下的探究。</w:t>
      </w:r>
      <w:r>
        <w:rPr>
          <w:color w:val="000000"/>
          <w:lang w:eastAsia="zh-CN"/>
        </w:rPr>
        <w:t xml:space="preserve">  </w:t>
      </w:r>
    </w:p>
    <w:p w:rsidR="00A94623">
      <w:pPr>
        <w:spacing w:after="0"/>
        <w:rPr>
          <w:lang w:eastAsia="zh-CN"/>
        </w:rPr>
      </w:pPr>
      <w:r>
        <w:rPr>
          <w:color w:val="000000"/>
          <w:lang w:eastAsia="zh-CN"/>
        </w:rPr>
        <w:t>提出问题：氧化铜是否能作氯酸钾分解的催化剂</w:t>
      </w:r>
      <w:r>
        <w:rPr>
          <w:color w:val="000000"/>
          <w:lang w:eastAsia="zh-CN"/>
        </w:rPr>
        <w:t>?</w:t>
      </w:r>
      <w:r>
        <w:rPr>
          <w:color w:val="000000"/>
          <w:lang w:eastAsia="zh-CN"/>
        </w:rPr>
        <w:t>它是否比二氧化锰催化效果好</w:t>
      </w:r>
      <w:r>
        <w:rPr>
          <w:color w:val="000000"/>
          <w:lang w:eastAsia="zh-CN"/>
        </w:rPr>
        <w:t>?</w:t>
      </w:r>
    </w:p>
    <w:p w:rsidR="00A94623">
      <w:pPr>
        <w:spacing w:after="0"/>
        <w:rPr>
          <w:lang w:eastAsia="zh-CN"/>
        </w:rPr>
      </w:pPr>
      <w:r>
        <w:rPr>
          <w:color w:val="000000"/>
          <w:lang w:eastAsia="zh-CN"/>
        </w:rPr>
        <w:t>设计实验：同学们设计了下面三组实验，实验中</w:t>
      </w:r>
      <w:r>
        <w:rPr>
          <w:color w:val="000000"/>
          <w:lang w:eastAsia="zh-CN"/>
        </w:rPr>
        <w:t>“</w:t>
      </w:r>
      <w:r>
        <w:rPr>
          <w:color w:val="000000"/>
          <w:lang w:eastAsia="zh-CN"/>
        </w:rPr>
        <w:t>待测数据</w:t>
      </w:r>
      <w:r>
        <w:rPr>
          <w:color w:val="000000"/>
          <w:lang w:eastAsia="zh-CN"/>
        </w:rPr>
        <w:t>”</w:t>
      </w:r>
      <w:r>
        <w:rPr>
          <w:color w:val="000000"/>
          <w:lang w:eastAsia="zh-CN"/>
        </w:rPr>
        <w:t>是生成相同体积的氧气所需时间</w:t>
      </w:r>
      <w:r>
        <w:rPr>
          <w:color w:val="000000"/>
          <w:lang w:eastAsia="zh-CN"/>
        </w:rPr>
        <w:t>(</w:t>
      </w:r>
      <w:r>
        <w:rPr>
          <w:color w:val="000000"/>
          <w:lang w:eastAsia="zh-CN"/>
        </w:rPr>
        <w:t>其它可能影响实验的因素均忽略</w:t>
      </w:r>
      <w:r>
        <w:rPr>
          <w:color w:val="000000"/>
          <w:lang w:eastAsia="zh-CN"/>
        </w:rPr>
        <w:t>)</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870"/>
        <w:gridCol w:w="660"/>
        <w:gridCol w:w="1290"/>
        <w:gridCol w:w="87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实验编号</w:t>
            </w:r>
            <w:r>
              <w:rPr>
                <w:color w:val="000000"/>
              </w:rPr>
              <w:t xml:space="preserve">   </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氯酸钾</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其他物质质量</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待测数据</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①</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1.2g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1.2g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二氧化锰</w:t>
            </w:r>
            <w:r>
              <w:rPr>
                <w:color w:val="000000"/>
              </w:rPr>
              <w:t>0.5g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③</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xg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pPr>
              <w:spacing w:after="0"/>
            </w:pPr>
            <w:r>
              <w:rPr>
                <w:color w:val="000000"/>
              </w:rPr>
              <w:t>氧化铜</w:t>
            </w:r>
            <w:r>
              <w:rPr>
                <w:color w:val="000000"/>
              </w:rPr>
              <w:t>0.5g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94623"/>
        </w:tc>
      </w:tr>
    </w:tbl>
    <w:p w:rsidR="00A94623">
      <w:pPr>
        <w:spacing w:after="0"/>
      </w:pPr>
      <w:r>
        <w:rPr>
          <w:color w:val="000000"/>
        </w:rPr>
        <w:t>问题讨论：</w:t>
      </w:r>
    </w:p>
    <w:p w:rsidR="00A94623">
      <w:pPr>
        <w:spacing w:after="0"/>
        <w:rPr>
          <w:lang w:eastAsia="zh-CN"/>
        </w:rPr>
      </w:pPr>
      <w:r>
        <w:rPr>
          <w:color w:val="000000"/>
          <w:lang w:eastAsia="zh-CN"/>
        </w:rPr>
        <w:t>（</w:t>
      </w:r>
      <w:r>
        <w:rPr>
          <w:color w:val="000000"/>
          <w:lang w:eastAsia="zh-CN"/>
        </w:rPr>
        <w:t>1</w:t>
      </w:r>
      <w:r>
        <w:rPr>
          <w:color w:val="000000"/>
          <w:lang w:eastAsia="zh-CN"/>
        </w:rPr>
        <w:t>）实验</w:t>
      </w:r>
      <w:r>
        <w:rPr>
          <w:color w:val="000000"/>
          <w:lang w:eastAsia="zh-CN"/>
        </w:rPr>
        <w:t>②</w:t>
      </w:r>
      <w:r>
        <w:rPr>
          <w:color w:val="000000"/>
          <w:lang w:eastAsia="zh-CN"/>
        </w:rPr>
        <w:t>中反应的化学方程式是</w:t>
      </w:r>
      <w:r>
        <w:rPr>
          <w:color w:val="000000"/>
          <w:lang w:eastAsia="zh-CN"/>
        </w:rPr>
        <w:t xml:space="preserve"> ________ </w:t>
      </w:r>
      <w:r>
        <w:rPr>
          <w:color w:val="000000"/>
          <w:lang w:eastAsia="zh-CN"/>
        </w:rPr>
        <w:t>，实验</w:t>
      </w:r>
      <w:r>
        <w:rPr>
          <w:color w:val="000000"/>
          <w:lang w:eastAsia="zh-CN"/>
        </w:rPr>
        <w:t>③</w:t>
      </w:r>
      <w:r>
        <w:rPr>
          <w:color w:val="000000"/>
          <w:lang w:eastAsia="zh-CN"/>
        </w:rPr>
        <w:t>中</w:t>
      </w:r>
      <w:r>
        <w:rPr>
          <w:color w:val="000000"/>
          <w:lang w:eastAsia="zh-CN"/>
        </w:rPr>
        <w:t>x</w:t>
      </w:r>
      <w:r>
        <w:rPr>
          <w:color w:val="000000"/>
          <w:lang w:eastAsia="zh-CN"/>
        </w:rPr>
        <w:t>的数值为</w:t>
      </w:r>
      <w:r>
        <w:rPr>
          <w:color w:val="000000"/>
          <w:lang w:eastAsia="zh-CN"/>
        </w:rPr>
        <w:t>________</w:t>
      </w:r>
      <w:r>
        <w:rPr>
          <w:color w:val="000000"/>
          <w:lang w:eastAsia="zh-CN"/>
        </w:rPr>
        <w:t>。</w:t>
      </w:r>
      <w:r>
        <w:rPr>
          <w:color w:val="000000"/>
          <w:lang w:eastAsia="zh-CN"/>
        </w:rPr>
        <w:t xml:space="preserve">    </w:t>
      </w:r>
    </w:p>
    <w:p w:rsidR="00A94623">
      <w:pPr>
        <w:spacing w:after="0"/>
        <w:rPr>
          <w:lang w:eastAsia="zh-CN"/>
        </w:rPr>
      </w:pPr>
      <w:r>
        <w:rPr>
          <w:color w:val="000000"/>
          <w:lang w:eastAsia="zh-CN"/>
        </w:rPr>
        <w:t>（</w:t>
      </w:r>
      <w:r>
        <w:rPr>
          <w:color w:val="000000"/>
          <w:lang w:eastAsia="zh-CN"/>
        </w:rPr>
        <w:t>2</w:t>
      </w:r>
      <w:r>
        <w:rPr>
          <w:color w:val="000000"/>
          <w:lang w:eastAsia="zh-CN"/>
        </w:rPr>
        <w:t>）由实验</w:t>
      </w:r>
      <w:r>
        <w:rPr>
          <w:color w:val="000000"/>
          <w:lang w:eastAsia="zh-CN"/>
        </w:rPr>
        <w:t>③</w:t>
      </w:r>
      <w:r>
        <w:rPr>
          <w:color w:val="000000"/>
          <w:lang w:eastAsia="zh-CN"/>
        </w:rPr>
        <w:t>与实验</w:t>
      </w:r>
      <w:r>
        <w:rPr>
          <w:color w:val="000000"/>
          <w:lang w:eastAsia="zh-CN"/>
        </w:rPr>
        <w:t>________</w:t>
      </w:r>
      <w:r>
        <w:rPr>
          <w:color w:val="000000"/>
          <w:lang w:eastAsia="zh-CN"/>
        </w:rPr>
        <w:t>的</w:t>
      </w:r>
      <w:r>
        <w:rPr>
          <w:color w:val="000000"/>
          <w:lang w:eastAsia="zh-CN"/>
        </w:rPr>
        <w:t>“</w:t>
      </w:r>
      <w:r>
        <w:rPr>
          <w:color w:val="000000"/>
          <w:lang w:eastAsia="zh-CN"/>
        </w:rPr>
        <w:t>待测数据</w:t>
      </w:r>
      <w:r>
        <w:rPr>
          <w:color w:val="000000"/>
          <w:lang w:eastAsia="zh-CN"/>
        </w:rPr>
        <w:t>”</w:t>
      </w:r>
      <w:r>
        <w:rPr>
          <w:color w:val="000000"/>
          <w:lang w:eastAsia="zh-CN"/>
        </w:rPr>
        <w:t>相对比，若实验</w:t>
      </w:r>
      <w:r>
        <w:rPr>
          <w:color w:val="000000"/>
          <w:lang w:eastAsia="zh-CN"/>
        </w:rPr>
        <w:t>③“</w:t>
      </w:r>
      <w:r>
        <w:rPr>
          <w:color w:val="000000"/>
          <w:lang w:eastAsia="zh-CN"/>
        </w:rPr>
        <w:t>待测数据</w:t>
      </w:r>
      <w:r>
        <w:rPr>
          <w:color w:val="000000"/>
          <w:lang w:eastAsia="zh-CN"/>
        </w:rPr>
        <w:t>”</w:t>
      </w:r>
      <w:r>
        <w:rPr>
          <w:color w:val="000000"/>
          <w:lang w:eastAsia="zh-CN"/>
        </w:rPr>
        <w:t>更</w:t>
      </w:r>
      <w:r>
        <w:rPr>
          <w:color w:val="000000"/>
          <w:lang w:eastAsia="zh-CN"/>
        </w:rPr>
        <w:t>________ </w:t>
      </w:r>
      <w:r>
        <w:rPr>
          <w:color w:val="000000"/>
          <w:lang w:eastAsia="zh-CN"/>
        </w:rPr>
        <w:t>（填</w:t>
      </w:r>
      <w:r>
        <w:rPr>
          <w:color w:val="000000"/>
          <w:lang w:eastAsia="zh-CN"/>
        </w:rPr>
        <w:t>“</w:t>
      </w:r>
      <w:r>
        <w:rPr>
          <w:color w:val="000000"/>
          <w:lang w:eastAsia="zh-CN"/>
        </w:rPr>
        <w:t>大</w:t>
      </w:r>
      <w:r>
        <w:rPr>
          <w:color w:val="000000"/>
          <w:lang w:eastAsia="zh-CN"/>
        </w:rPr>
        <w:t>”</w:t>
      </w:r>
      <w:r>
        <w:rPr>
          <w:color w:val="000000"/>
          <w:lang w:eastAsia="zh-CN"/>
        </w:rPr>
        <w:t>或</w:t>
      </w:r>
      <w:r>
        <w:rPr>
          <w:color w:val="000000"/>
          <w:lang w:eastAsia="zh-CN"/>
        </w:rPr>
        <w:t>“</w:t>
      </w:r>
      <w:r>
        <w:rPr>
          <w:color w:val="000000"/>
          <w:lang w:eastAsia="zh-CN"/>
        </w:rPr>
        <w:t>小</w:t>
      </w:r>
      <w:r>
        <w:rPr>
          <w:color w:val="000000"/>
          <w:lang w:eastAsia="zh-CN"/>
        </w:rPr>
        <w:t>”</w:t>
      </w:r>
      <w:r>
        <w:rPr>
          <w:color w:val="000000"/>
          <w:lang w:eastAsia="zh-CN"/>
        </w:rPr>
        <w:t>），则说明氧化铜能加快氯酸钾的分解速率。</w:t>
      </w:r>
      <w:r>
        <w:rPr>
          <w:color w:val="000000"/>
          <w:lang w:eastAsia="zh-CN"/>
        </w:rPr>
        <w:t xml:space="preserve">    </w:t>
      </w:r>
    </w:p>
    <w:p w:rsidR="00A94623">
      <w:pPr>
        <w:spacing w:after="0"/>
        <w:rPr>
          <w:lang w:eastAsia="zh-CN"/>
        </w:rPr>
      </w:pPr>
      <w:r>
        <w:rPr>
          <w:color w:val="000000"/>
          <w:lang w:eastAsia="zh-CN"/>
        </w:rPr>
        <w:t>（</w:t>
      </w:r>
      <w:r>
        <w:rPr>
          <w:color w:val="000000"/>
          <w:lang w:eastAsia="zh-CN"/>
        </w:rPr>
        <w:t>3</w:t>
      </w:r>
      <w:r>
        <w:rPr>
          <w:color w:val="000000"/>
          <w:lang w:eastAsia="zh-CN"/>
        </w:rPr>
        <w:t>）反思：若要证明氧化铜是该反应的催化剂，还要设计实验验证它在化学反应前后的</w:t>
      </w:r>
      <w:r>
        <w:rPr>
          <w:color w:val="000000"/>
          <w:lang w:eastAsia="zh-CN"/>
        </w:rPr>
        <w:t>________</w:t>
      </w:r>
      <w:r>
        <w:rPr>
          <w:color w:val="000000"/>
          <w:lang w:eastAsia="zh-CN"/>
        </w:rPr>
        <w:t>和</w:t>
      </w:r>
      <w:r>
        <w:rPr>
          <w:color w:val="000000"/>
          <w:lang w:eastAsia="zh-CN"/>
        </w:rPr>
        <w:t>________</w:t>
      </w:r>
      <w:r>
        <w:rPr>
          <w:color w:val="000000"/>
          <w:lang w:eastAsia="zh-CN"/>
        </w:rPr>
        <w:t>不变。</w:t>
      </w:r>
      <w:r>
        <w:rPr>
          <w:color w:val="000000"/>
          <w:lang w:eastAsia="zh-CN"/>
        </w:rPr>
        <w:t xml:space="preserve">    </w:t>
      </w:r>
    </w:p>
    <w:p w:rsidR="00A94623">
      <w:pPr>
        <w:spacing w:after="0"/>
        <w:rPr>
          <w:lang w:eastAsia="zh-CN"/>
        </w:rPr>
      </w:pPr>
      <w:r>
        <w:rPr>
          <w:color w:val="000000"/>
          <w:lang w:eastAsia="zh-CN"/>
        </w:rPr>
        <w:t>（</w:t>
      </w:r>
      <w:r>
        <w:rPr>
          <w:color w:val="000000"/>
          <w:lang w:eastAsia="zh-CN"/>
        </w:rPr>
        <w:t>4</w:t>
      </w:r>
      <w:r>
        <w:rPr>
          <w:color w:val="000000"/>
          <w:lang w:eastAsia="zh-CN"/>
        </w:rPr>
        <w:t>）你认为同学们设计实验</w:t>
      </w:r>
      <w:r>
        <w:rPr>
          <w:color w:val="000000"/>
          <w:lang w:eastAsia="zh-CN"/>
        </w:rPr>
        <w:t>②</w:t>
      </w:r>
      <w:r>
        <w:rPr>
          <w:color w:val="000000"/>
          <w:lang w:eastAsia="zh-CN"/>
        </w:rPr>
        <w:t>和实验</w:t>
      </w:r>
      <w:r>
        <w:rPr>
          <w:color w:val="000000"/>
          <w:lang w:eastAsia="zh-CN"/>
        </w:rPr>
        <w:t>③</w:t>
      </w:r>
      <w:r>
        <w:rPr>
          <w:color w:val="000000"/>
          <w:lang w:eastAsia="zh-CN"/>
        </w:rPr>
        <w:t>的对比的</w:t>
      </w:r>
      <w:r>
        <w:rPr>
          <w:color w:val="000000"/>
          <w:lang w:eastAsia="zh-CN"/>
        </w:rPr>
        <w:t>目的是</w:t>
      </w:r>
      <w:r>
        <w:rPr>
          <w:color w:val="000000"/>
          <w:lang w:eastAsia="zh-CN"/>
        </w:rPr>
        <w:t>________ </w:t>
      </w:r>
      <w:r>
        <w:rPr>
          <w:color w:val="000000"/>
          <w:lang w:eastAsia="zh-CN"/>
        </w:rPr>
        <w:t>。</w:t>
      </w:r>
      <w:r>
        <w:rPr>
          <w:color w:val="000000"/>
          <w:lang w:eastAsia="zh-CN"/>
        </w:rPr>
        <w:t xml:space="preserve">    </w:t>
      </w:r>
    </w:p>
    <w:p w:rsidR="00A94623">
      <w:pPr>
        <w:spacing w:after="0"/>
        <w:rPr>
          <w:lang w:eastAsia="zh-CN"/>
        </w:rPr>
      </w:pPr>
      <w:r>
        <w:rPr>
          <w:color w:val="000000"/>
          <w:lang w:eastAsia="zh-CN"/>
        </w:rPr>
        <w:t>23.</w:t>
      </w:r>
      <w:r>
        <w:rPr>
          <w:color w:val="000000"/>
          <w:lang w:eastAsia="zh-CN"/>
        </w:rPr>
        <w:t>实验是科学探究的重要途径，请根据图示回答相关问题。</w:t>
      </w:r>
      <w:r>
        <w:rPr>
          <w:color w:val="000000"/>
          <w:lang w:eastAsia="zh-CN"/>
        </w:rPr>
        <w:t xml:space="preserve">  </w:t>
      </w:r>
    </w:p>
    <w:p w:rsidR="00A94623">
      <w:pPr>
        <w:spacing w:after="0"/>
      </w:pPr>
      <w:r>
        <w:rPr>
          <w:color w:val="000000"/>
          <w:lang w:eastAsia="zh-CN"/>
        </w:rPr>
        <w:t xml:space="preserve"> </w:t>
      </w:r>
      <w:r>
        <w:rPr>
          <w:noProof/>
          <w:lang w:eastAsia="zh-CN"/>
        </w:rPr>
        <w:drawing>
          <wp:inline distT="0" distB="0" distL="0" distR="0">
            <wp:extent cx="3580930" cy="1079056"/>
            <wp:effectExtent l="19050" t="0" r="470" b="0"/>
            <wp:docPr id="4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864551" name=""/>
                    <pic:cNvPicPr/>
                  </pic:nvPicPr>
                  <pic:blipFill>
                    <a:blip xmlns:r="http://schemas.openxmlformats.org/officeDocument/2006/relationships" r:embed="rId23"/>
                    <a:stretch>
                      <a:fillRect/>
                    </a:stretch>
                  </pic:blipFill>
                  <pic:spPr>
                    <a:xfrm>
                      <a:off x="0" y="0"/>
                      <a:ext cx="3580930" cy="1079056"/>
                    </a:xfrm>
                    <a:prstGeom prst="rect">
                      <a:avLst/>
                    </a:prstGeom>
                  </pic:spPr>
                </pic:pic>
              </a:graphicData>
            </a:graphic>
          </wp:inline>
        </w:drawing>
      </w:r>
    </w:p>
    <w:p w:rsidR="00A94623">
      <w:pPr>
        <w:spacing w:after="0"/>
        <w:rPr>
          <w:lang w:eastAsia="zh-CN"/>
        </w:rPr>
      </w:pPr>
      <w:r>
        <w:rPr>
          <w:color w:val="000000"/>
          <w:lang w:eastAsia="zh-CN"/>
        </w:rPr>
        <w:t>（</w:t>
      </w:r>
      <w:r>
        <w:rPr>
          <w:color w:val="000000"/>
          <w:lang w:eastAsia="zh-CN"/>
        </w:rPr>
        <w:t>1</w:t>
      </w:r>
      <w:r>
        <w:rPr>
          <w:color w:val="000000"/>
          <w:lang w:eastAsia="zh-CN"/>
        </w:rPr>
        <w:t>）</w:t>
      </w:r>
      <w:r>
        <w:rPr>
          <w:color w:val="000000"/>
          <w:lang w:eastAsia="zh-CN"/>
        </w:rPr>
        <w:t>A</w:t>
      </w:r>
      <w:r>
        <w:rPr>
          <w:color w:val="000000"/>
          <w:lang w:eastAsia="zh-CN"/>
        </w:rPr>
        <w:t>图打开止水夹之后观察到的现象是</w:t>
      </w:r>
      <w:r>
        <w:rPr>
          <w:color w:val="000000"/>
          <w:lang w:eastAsia="zh-CN"/>
        </w:rPr>
        <w:t>________ </w:t>
      </w:r>
      <w:r>
        <w:rPr>
          <w:color w:val="000000"/>
          <w:lang w:eastAsia="zh-CN"/>
        </w:rPr>
        <w:t>，如果测得氧气含量小于</w:t>
      </w:r>
      <w:r>
        <w:rPr>
          <w:color w:val="000000"/>
          <w:lang w:eastAsia="zh-CN"/>
        </w:rPr>
        <w:t>1/5</w:t>
      </w:r>
      <w:r>
        <w:rPr>
          <w:color w:val="000000"/>
          <w:lang w:eastAsia="zh-CN"/>
        </w:rPr>
        <w:t>的可能原因是</w:t>
      </w:r>
      <w:r>
        <w:rPr>
          <w:color w:val="000000"/>
          <w:lang w:eastAsia="zh-CN"/>
        </w:rPr>
        <w:t>________</w:t>
      </w:r>
      <w:r>
        <w:rPr>
          <w:color w:val="000000"/>
          <w:lang w:eastAsia="zh-CN"/>
        </w:rPr>
        <w:t>（写一条）。</w:t>
      </w:r>
      <w:r>
        <w:rPr>
          <w:color w:val="000000"/>
          <w:lang w:eastAsia="zh-CN"/>
        </w:rPr>
        <w:t xml:space="preserve">    </w:t>
      </w:r>
    </w:p>
    <w:p w:rsidR="00A94623">
      <w:pPr>
        <w:spacing w:after="0"/>
        <w:rPr>
          <w:lang w:eastAsia="zh-CN"/>
        </w:rPr>
      </w:pPr>
      <w:r>
        <w:rPr>
          <w:color w:val="000000"/>
          <w:lang w:eastAsia="zh-CN"/>
        </w:rPr>
        <w:t>（</w:t>
      </w:r>
      <w:r>
        <w:rPr>
          <w:color w:val="000000"/>
          <w:lang w:eastAsia="zh-CN"/>
        </w:rPr>
        <w:t>2</w:t>
      </w:r>
      <w:r>
        <w:rPr>
          <w:color w:val="000000"/>
          <w:lang w:eastAsia="zh-CN"/>
        </w:rPr>
        <w:t>）</w:t>
      </w:r>
      <w:r>
        <w:rPr>
          <w:color w:val="000000"/>
          <w:lang w:eastAsia="zh-CN"/>
        </w:rPr>
        <w:t>B</w:t>
      </w:r>
      <w:r>
        <w:rPr>
          <w:color w:val="000000"/>
          <w:lang w:eastAsia="zh-CN"/>
        </w:rPr>
        <w:t>图实验应看到的现象是</w:t>
      </w:r>
      <w:r>
        <w:rPr>
          <w:color w:val="000000"/>
          <w:lang w:eastAsia="zh-CN"/>
        </w:rPr>
        <w:t>________</w:t>
      </w:r>
      <w:r>
        <w:rPr>
          <w:color w:val="000000"/>
          <w:lang w:eastAsia="zh-CN"/>
        </w:rPr>
        <w:t>，该实验中铁丝绕成螺旋状的目的是</w:t>
      </w:r>
      <w:r>
        <w:rPr>
          <w:color w:val="000000"/>
          <w:lang w:eastAsia="zh-CN"/>
        </w:rPr>
        <w:t>________</w:t>
      </w:r>
      <w:r>
        <w:rPr>
          <w:color w:val="000000"/>
          <w:lang w:eastAsia="zh-CN"/>
        </w:rPr>
        <w:t>，请指出图</w:t>
      </w:r>
      <w:r>
        <w:rPr>
          <w:color w:val="000000"/>
          <w:lang w:eastAsia="zh-CN"/>
        </w:rPr>
        <w:t>B</w:t>
      </w:r>
      <w:r>
        <w:rPr>
          <w:color w:val="000000"/>
          <w:lang w:eastAsia="zh-CN"/>
        </w:rPr>
        <w:t>实验中的错误</w:t>
      </w:r>
      <w:r>
        <w:rPr>
          <w:color w:val="000000"/>
          <w:lang w:eastAsia="zh-CN"/>
        </w:rPr>
        <w:t>________</w:t>
      </w:r>
      <w:r>
        <w:rPr>
          <w:color w:val="000000"/>
          <w:lang w:eastAsia="zh-CN"/>
        </w:rPr>
        <w:t>。</w:t>
      </w:r>
      <w:r>
        <w:rPr>
          <w:color w:val="000000"/>
          <w:lang w:eastAsia="zh-CN"/>
        </w:rPr>
        <w:t xml:space="preserve">    </w:t>
      </w:r>
    </w:p>
    <w:p w:rsidR="00A94623">
      <w:pPr>
        <w:spacing w:after="0"/>
        <w:rPr>
          <w:lang w:eastAsia="zh-CN"/>
        </w:rPr>
      </w:pPr>
      <w:r>
        <w:rPr>
          <w:color w:val="000000"/>
          <w:lang w:eastAsia="zh-CN"/>
        </w:rPr>
        <w:t>24.</w:t>
      </w:r>
      <w:r>
        <w:rPr>
          <w:color w:val="000000"/>
          <w:lang w:eastAsia="zh-CN"/>
        </w:rPr>
        <w:t>下图是实验室制取气体的常用装置。</w:t>
      </w:r>
      <w:r>
        <w:rPr>
          <w:color w:val="000000"/>
          <w:lang w:eastAsia="zh-CN"/>
        </w:rPr>
        <w:t xml:space="preserve">  </w:t>
      </w:r>
    </w:p>
    <w:p w:rsidR="00A94623">
      <w:pPr>
        <w:spacing w:after="0"/>
      </w:pPr>
      <w:r>
        <w:rPr>
          <w:color w:val="000000"/>
          <w:lang w:eastAsia="zh-CN"/>
        </w:rPr>
        <w:t xml:space="preserve"> </w:t>
      </w:r>
      <w:r>
        <w:rPr>
          <w:noProof/>
          <w:lang w:eastAsia="zh-CN"/>
        </w:rPr>
        <w:drawing>
          <wp:inline distT="0" distB="0" distL="0" distR="0">
            <wp:extent cx="3409036" cy="1021753"/>
            <wp:effectExtent l="19050" t="0" r="914" b="0"/>
            <wp:docPr id="4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63589" name=""/>
                    <pic:cNvPicPr/>
                  </pic:nvPicPr>
                  <pic:blipFill>
                    <a:blip xmlns:r="http://schemas.openxmlformats.org/officeDocument/2006/relationships" r:embed="rId24"/>
                    <a:stretch>
                      <a:fillRect/>
                    </a:stretch>
                  </pic:blipFill>
                  <pic:spPr>
                    <a:xfrm>
                      <a:off x="0" y="0"/>
                      <a:ext cx="3409036" cy="1021753"/>
                    </a:xfrm>
                    <a:prstGeom prst="rect">
                      <a:avLst/>
                    </a:prstGeom>
                  </pic:spPr>
                </pic:pic>
              </a:graphicData>
            </a:graphic>
          </wp:inline>
        </w:drawing>
      </w:r>
    </w:p>
    <w:p w:rsidR="00A94623">
      <w:pPr>
        <w:spacing w:after="0"/>
        <w:rPr>
          <w:lang w:eastAsia="zh-CN"/>
        </w:rPr>
      </w:pPr>
      <w:r>
        <w:rPr>
          <w:color w:val="000000"/>
          <w:lang w:eastAsia="zh-CN"/>
        </w:rPr>
        <w:t>（</w:t>
      </w:r>
      <w:r>
        <w:rPr>
          <w:color w:val="000000"/>
          <w:lang w:eastAsia="zh-CN"/>
        </w:rPr>
        <w:t>1</w:t>
      </w:r>
      <w:r>
        <w:rPr>
          <w:color w:val="000000"/>
          <w:lang w:eastAsia="zh-CN"/>
        </w:rPr>
        <w:t>）仪器</w:t>
      </w:r>
      <w:r>
        <w:rPr>
          <w:color w:val="000000"/>
          <w:lang w:eastAsia="zh-CN"/>
        </w:rPr>
        <w:t>①</w:t>
      </w:r>
      <w:r>
        <w:rPr>
          <w:color w:val="000000"/>
          <w:lang w:eastAsia="zh-CN"/>
        </w:rPr>
        <w:t>的名称是</w:t>
      </w:r>
      <w:r>
        <w:rPr>
          <w:color w:val="000000"/>
          <w:lang w:eastAsia="zh-CN"/>
        </w:rPr>
        <w:t>________</w:t>
      </w:r>
      <w:r>
        <w:rPr>
          <w:color w:val="000000"/>
          <w:lang w:eastAsia="zh-CN"/>
        </w:rPr>
        <w:t>。</w:t>
      </w:r>
      <w:r>
        <w:rPr>
          <w:color w:val="000000"/>
          <w:lang w:eastAsia="zh-CN"/>
        </w:rPr>
        <w:t xml:space="preserve">    </w:t>
      </w:r>
    </w:p>
    <w:p w:rsidR="00A94623">
      <w:pPr>
        <w:spacing w:after="0"/>
        <w:rPr>
          <w:lang w:eastAsia="zh-CN"/>
        </w:rPr>
      </w:pPr>
      <w:r>
        <w:rPr>
          <w:color w:val="000000"/>
          <w:lang w:eastAsia="zh-CN"/>
        </w:rPr>
        <w:t>（</w:t>
      </w:r>
      <w:r>
        <w:rPr>
          <w:color w:val="000000"/>
          <w:lang w:eastAsia="zh-CN"/>
        </w:rPr>
        <w:t>2</w:t>
      </w:r>
      <w:r>
        <w:rPr>
          <w:color w:val="000000"/>
          <w:lang w:eastAsia="zh-CN"/>
        </w:rPr>
        <w:t>）用高锰酸钾制取氧气，应该选择的发生装置是</w:t>
      </w:r>
      <w:r>
        <w:rPr>
          <w:color w:val="000000"/>
          <w:lang w:eastAsia="zh-CN"/>
        </w:rPr>
        <w:t>________</w:t>
      </w:r>
      <w:r>
        <w:rPr>
          <w:color w:val="000000"/>
          <w:lang w:eastAsia="zh-CN"/>
        </w:rPr>
        <w:t>，写出该反应的化学方程</w:t>
      </w:r>
      <w:r>
        <w:rPr>
          <w:color w:val="000000"/>
          <w:lang w:eastAsia="zh-CN"/>
        </w:rPr>
        <w:t>________</w:t>
      </w:r>
      <w:r>
        <w:rPr>
          <w:color w:val="000000"/>
          <w:lang w:eastAsia="zh-CN"/>
        </w:rPr>
        <w:t>实验时应在试管口放一团棉花，其作用是</w:t>
      </w:r>
      <w:r>
        <w:rPr>
          <w:color w:val="000000"/>
          <w:lang w:eastAsia="zh-CN"/>
        </w:rPr>
        <w:t xml:space="preserve"> ________</w:t>
      </w:r>
      <w:r>
        <w:rPr>
          <w:color w:val="000000"/>
          <w:lang w:eastAsia="zh-CN"/>
        </w:rPr>
        <w:t>，排水法收集氧气的合适时机是</w:t>
      </w:r>
      <w:r>
        <w:rPr>
          <w:color w:val="000000"/>
          <w:lang w:eastAsia="zh-CN"/>
        </w:rPr>
        <w:t>________</w:t>
      </w:r>
      <w:r>
        <w:rPr>
          <w:color w:val="000000"/>
          <w:lang w:eastAsia="zh-CN"/>
        </w:rPr>
        <w:t>。</w:t>
      </w:r>
      <w:r>
        <w:rPr>
          <w:lang w:eastAsia="zh-CN"/>
        </w:rPr>
        <w:br/>
      </w:r>
      <w:r>
        <w:rPr>
          <w:color w:val="000000"/>
          <w:lang w:eastAsia="zh-CN"/>
        </w:rPr>
        <w:t xml:space="preserve">    </w:t>
      </w:r>
    </w:p>
    <w:p w:rsidR="00A94623">
      <w:pPr>
        <w:spacing w:after="0"/>
        <w:rPr>
          <w:lang w:eastAsia="zh-CN"/>
        </w:rPr>
      </w:pPr>
      <w:r>
        <w:rPr>
          <w:color w:val="000000"/>
          <w:lang w:eastAsia="zh-CN"/>
        </w:rPr>
        <w:t>（</w:t>
      </w:r>
      <w:r>
        <w:rPr>
          <w:color w:val="000000"/>
          <w:lang w:eastAsia="zh-CN"/>
        </w:rPr>
        <w:t>3</w:t>
      </w:r>
      <w:r>
        <w:rPr>
          <w:color w:val="000000"/>
          <w:lang w:eastAsia="zh-CN"/>
        </w:rPr>
        <w:t>）若用</w:t>
      </w:r>
      <w:r>
        <w:rPr>
          <w:color w:val="000000"/>
          <w:lang w:eastAsia="zh-CN"/>
        </w:rPr>
        <w:t>B</w:t>
      </w:r>
      <w:r>
        <w:rPr>
          <w:color w:val="000000"/>
          <w:lang w:eastAsia="zh-CN"/>
        </w:rPr>
        <w:t>装置制取氧气时，锥形瓶中盛放的固体是</w:t>
      </w:r>
      <w:r>
        <w:rPr>
          <w:color w:val="000000"/>
          <w:lang w:eastAsia="zh-CN"/>
        </w:rPr>
        <w:t>________</w:t>
      </w:r>
      <w:r>
        <w:rPr>
          <w:color w:val="000000"/>
          <w:lang w:eastAsia="zh-CN"/>
        </w:rPr>
        <w:t>，它的作用是</w:t>
      </w:r>
      <w:r>
        <w:rPr>
          <w:color w:val="000000"/>
          <w:lang w:eastAsia="zh-CN"/>
        </w:rPr>
        <w:t>________</w:t>
      </w:r>
      <w:r>
        <w:rPr>
          <w:color w:val="000000"/>
          <w:lang w:eastAsia="zh-CN"/>
        </w:rPr>
        <w:t>。若用排气法收集，应选用的收集装置是</w:t>
      </w:r>
      <w:r>
        <w:rPr>
          <w:color w:val="000000"/>
          <w:lang w:eastAsia="zh-CN"/>
        </w:rPr>
        <w:t>________</w:t>
      </w:r>
      <w:r>
        <w:rPr>
          <w:color w:val="000000"/>
          <w:lang w:eastAsia="zh-CN"/>
        </w:rPr>
        <w:t>（填装置字母）。检验氧气是否收集满的方法是</w:t>
      </w:r>
      <w:r>
        <w:rPr>
          <w:color w:val="000000"/>
          <w:lang w:eastAsia="zh-CN"/>
        </w:rPr>
        <w:t>________ </w:t>
      </w:r>
      <w:r>
        <w:rPr>
          <w:color w:val="000000"/>
          <w:lang w:eastAsia="zh-CN"/>
        </w:rPr>
        <w:t>。</w:t>
      </w:r>
      <w:r>
        <w:rPr>
          <w:color w:val="000000"/>
          <w:lang w:eastAsia="zh-CN"/>
        </w:rPr>
        <w:t xml:space="preserve">    </w:t>
      </w:r>
    </w:p>
    <w:p w:rsidR="00A94623">
      <w:pPr>
        <w:spacing w:after="0"/>
        <w:rPr>
          <w:lang w:eastAsia="zh-CN"/>
        </w:rPr>
      </w:pPr>
      <w:r>
        <w:rPr>
          <w:color w:val="000000"/>
          <w:lang w:eastAsia="zh-CN"/>
        </w:rPr>
        <w:t>（</w:t>
      </w:r>
      <w:r>
        <w:rPr>
          <w:color w:val="000000"/>
          <w:lang w:eastAsia="zh-CN"/>
        </w:rPr>
        <w:t>4</w:t>
      </w:r>
      <w:r>
        <w:rPr>
          <w:color w:val="000000"/>
          <w:lang w:eastAsia="zh-CN"/>
        </w:rPr>
        <w:t>）</w:t>
      </w:r>
      <w:r>
        <w:rPr>
          <w:color w:val="000000"/>
          <w:lang w:eastAsia="zh-CN"/>
        </w:rPr>
        <w:t>①</w:t>
      </w:r>
      <w:r>
        <w:rPr>
          <w:color w:val="000000"/>
          <w:lang w:eastAsia="zh-CN"/>
        </w:rPr>
        <w:t>的下端需要浸入到液面下，原因是</w:t>
      </w:r>
      <w:r>
        <w:rPr>
          <w:color w:val="000000"/>
          <w:lang w:eastAsia="zh-CN"/>
        </w:rPr>
        <w:t>________</w:t>
      </w:r>
      <w:r>
        <w:rPr>
          <w:color w:val="000000"/>
          <w:lang w:eastAsia="zh-CN"/>
        </w:rPr>
        <w:t>。若改成分液漏斗，则优点是</w:t>
      </w:r>
      <w:r>
        <w:rPr>
          <w:color w:val="000000"/>
          <w:lang w:eastAsia="zh-CN"/>
        </w:rPr>
        <w:t>__</w:t>
      </w:r>
      <w:r>
        <w:rPr>
          <w:color w:val="000000"/>
          <w:lang w:eastAsia="zh-CN"/>
        </w:rPr>
        <w:t>______ </w:t>
      </w:r>
      <w:r>
        <w:rPr>
          <w:color w:val="000000"/>
          <w:lang w:eastAsia="zh-CN"/>
        </w:rPr>
        <w:t>。</w:t>
      </w:r>
      <w:r>
        <w:rPr>
          <w:color w:val="000000"/>
          <w:lang w:eastAsia="zh-CN"/>
        </w:rPr>
        <w:t xml:space="preserve">    </w:t>
      </w:r>
    </w:p>
    <w:p w:rsidR="00A94623">
      <w:pPr>
        <w:spacing w:after="0"/>
        <w:rPr>
          <w:lang w:eastAsia="zh-CN"/>
        </w:rPr>
      </w:pPr>
      <w:r>
        <w:rPr>
          <w:color w:val="000000"/>
          <w:lang w:eastAsia="zh-CN"/>
        </w:rPr>
        <w:t>（</w:t>
      </w:r>
      <w:r>
        <w:rPr>
          <w:color w:val="000000"/>
          <w:lang w:eastAsia="zh-CN"/>
        </w:rPr>
        <w:t>5</w:t>
      </w:r>
      <w:r>
        <w:rPr>
          <w:color w:val="000000"/>
          <w:lang w:eastAsia="zh-CN"/>
        </w:rPr>
        <w:t>）实验室常用氯化铵固体与碱石灰固体共热来制取氨气。常温下</w:t>
      </w:r>
      <w:r>
        <w:rPr>
          <w:color w:val="000000"/>
          <w:lang w:eastAsia="zh-CN"/>
        </w:rPr>
        <w:t>NH</w:t>
      </w:r>
      <w:r>
        <w:rPr>
          <w:color w:val="000000"/>
          <w:vertAlign w:val="subscript"/>
          <w:lang w:eastAsia="zh-CN"/>
        </w:rPr>
        <w:t>3</w:t>
      </w:r>
      <w:r>
        <w:rPr>
          <w:color w:val="000000"/>
          <w:lang w:eastAsia="zh-CN"/>
        </w:rPr>
        <w:t>是一种无色、有刺激性气味的气体，密度比空气小，</w:t>
      </w:r>
      <w:r>
        <w:rPr>
          <w:color w:val="000000"/>
          <w:lang w:eastAsia="zh-CN"/>
        </w:rPr>
        <w:t>NH</w:t>
      </w:r>
      <w:r>
        <w:rPr>
          <w:color w:val="000000"/>
          <w:vertAlign w:val="subscript"/>
          <w:lang w:eastAsia="zh-CN"/>
        </w:rPr>
        <w:t>3</w:t>
      </w:r>
      <w:r>
        <w:rPr>
          <w:color w:val="000000"/>
          <w:lang w:eastAsia="zh-CN"/>
        </w:rPr>
        <w:t>极易溶于水。制取并收集</w:t>
      </w:r>
      <w:r>
        <w:rPr>
          <w:color w:val="000000"/>
          <w:lang w:eastAsia="zh-CN"/>
        </w:rPr>
        <w:t>NH</w:t>
      </w:r>
      <w:r>
        <w:rPr>
          <w:color w:val="000000"/>
          <w:vertAlign w:val="subscript"/>
          <w:lang w:eastAsia="zh-CN"/>
        </w:rPr>
        <w:t>3</w:t>
      </w:r>
      <w:r>
        <w:rPr>
          <w:color w:val="000000"/>
          <w:lang w:eastAsia="zh-CN"/>
        </w:rPr>
        <w:t>应该从右图中选择的是</w:t>
      </w:r>
      <w:r>
        <w:rPr>
          <w:color w:val="000000"/>
          <w:lang w:eastAsia="zh-CN"/>
        </w:rPr>
        <w:t>________</w:t>
      </w:r>
      <w:r>
        <w:rPr>
          <w:color w:val="000000"/>
          <w:lang w:eastAsia="zh-CN"/>
        </w:rPr>
        <w:t>（填序号）。</w:t>
      </w:r>
      <w:r>
        <w:rPr>
          <w:color w:val="000000"/>
          <w:lang w:eastAsia="zh-CN"/>
        </w:rPr>
        <w:t xml:space="preserve">  </w:t>
      </w:r>
    </w:p>
    <w:p w:rsidR="00A94623">
      <w:pPr>
        <w:spacing w:after="0"/>
      </w:pPr>
      <w:r>
        <w:rPr>
          <w:color w:val="000000"/>
          <w:lang w:eastAsia="zh-CN"/>
        </w:rPr>
        <w:t xml:space="preserve"> </w:t>
      </w:r>
      <w:r>
        <w:rPr>
          <w:noProof/>
          <w:lang w:eastAsia="zh-CN"/>
        </w:rPr>
        <w:drawing>
          <wp:inline distT="0" distB="0" distL="0" distR="0">
            <wp:extent cx="792582" cy="802132"/>
            <wp:effectExtent l="19050" t="0" r="7518" b="0"/>
            <wp:docPr id="4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651923" name=""/>
                    <pic:cNvPicPr/>
                  </pic:nvPicPr>
                  <pic:blipFill>
                    <a:blip xmlns:r="http://schemas.openxmlformats.org/officeDocument/2006/relationships" r:embed="rId25"/>
                    <a:stretch>
                      <a:fillRect/>
                    </a:stretch>
                  </pic:blipFill>
                  <pic:spPr>
                    <a:xfrm>
                      <a:off x="0" y="0"/>
                      <a:ext cx="792582" cy="802132"/>
                    </a:xfrm>
                    <a:prstGeom prst="rect">
                      <a:avLst/>
                    </a:prstGeom>
                  </pic:spPr>
                </pic:pic>
              </a:graphicData>
            </a:graphic>
          </wp:inline>
        </w:drawing>
      </w:r>
    </w:p>
    <w:p w:rsidR="00A94623">
      <w:pPr>
        <w:spacing w:after="0"/>
        <w:rPr>
          <w:lang w:eastAsia="zh-CN"/>
        </w:rPr>
      </w:pPr>
      <w:r>
        <w:rPr>
          <w:color w:val="000000"/>
          <w:lang w:eastAsia="zh-CN"/>
        </w:rPr>
        <w:t>（</w:t>
      </w:r>
      <w:r>
        <w:rPr>
          <w:color w:val="000000"/>
          <w:lang w:eastAsia="zh-CN"/>
        </w:rPr>
        <w:t>6</w:t>
      </w:r>
      <w:r>
        <w:rPr>
          <w:color w:val="000000"/>
          <w:lang w:eastAsia="zh-CN"/>
        </w:rPr>
        <w:t>）有一名同学欲用上图装置收集氧气，则氧气应从导管口</w:t>
      </w:r>
      <w:r>
        <w:rPr>
          <w:color w:val="000000"/>
          <w:lang w:eastAsia="zh-CN"/>
        </w:rPr>
        <w:t>________</w:t>
      </w:r>
      <w:r>
        <w:rPr>
          <w:color w:val="000000"/>
          <w:lang w:eastAsia="zh-CN"/>
        </w:rPr>
        <w:t>通入。</w:t>
      </w:r>
      <w:r>
        <w:rPr>
          <w:lang w:eastAsia="zh-CN"/>
        </w:rPr>
        <w:br/>
      </w:r>
      <w:r>
        <w:rPr>
          <w:color w:val="000000"/>
          <w:lang w:eastAsia="zh-CN"/>
        </w:rPr>
        <w:t xml:space="preserve">    </w:t>
      </w:r>
    </w:p>
    <w:p w:rsidR="00A94623">
      <w:pPr>
        <w:rPr>
          <w:lang w:eastAsia="zh-CN"/>
        </w:rPr>
      </w:pPr>
      <w:r>
        <w:rPr>
          <w:b/>
          <w:bCs/>
          <w:sz w:val="24"/>
          <w:szCs w:val="24"/>
          <w:lang w:eastAsia="zh-CN"/>
        </w:rPr>
        <w:t>四、计算题</w:t>
      </w:r>
      <w:r>
        <w:rPr>
          <w:b/>
          <w:bCs/>
          <w:sz w:val="24"/>
          <w:szCs w:val="24"/>
          <w:lang w:eastAsia="zh-CN"/>
        </w:rPr>
        <w:t>(</w:t>
      </w:r>
      <w:r>
        <w:rPr>
          <w:b/>
          <w:bCs/>
          <w:sz w:val="24"/>
          <w:szCs w:val="24"/>
          <w:lang w:eastAsia="zh-CN"/>
        </w:rPr>
        <w:t>本大题包括</w:t>
      </w:r>
      <w:r>
        <w:rPr>
          <w:b/>
          <w:bCs/>
          <w:sz w:val="24"/>
          <w:szCs w:val="24"/>
          <w:lang w:eastAsia="zh-CN"/>
        </w:rPr>
        <w:t>1</w:t>
      </w:r>
      <w:r>
        <w:rPr>
          <w:b/>
          <w:bCs/>
          <w:sz w:val="24"/>
          <w:szCs w:val="24"/>
          <w:lang w:eastAsia="zh-CN"/>
        </w:rPr>
        <w:t>道小题，共</w:t>
      </w:r>
      <w:r>
        <w:rPr>
          <w:b/>
          <w:bCs/>
          <w:sz w:val="24"/>
          <w:szCs w:val="24"/>
          <w:lang w:eastAsia="zh-CN"/>
        </w:rPr>
        <w:t>5</w:t>
      </w:r>
      <w:r>
        <w:rPr>
          <w:b/>
          <w:bCs/>
          <w:sz w:val="24"/>
          <w:szCs w:val="24"/>
          <w:lang w:eastAsia="zh-CN"/>
        </w:rPr>
        <w:t>分</w:t>
      </w:r>
      <w:r>
        <w:rPr>
          <w:b/>
          <w:bCs/>
          <w:sz w:val="24"/>
          <w:szCs w:val="24"/>
          <w:lang w:eastAsia="zh-CN"/>
        </w:rPr>
        <w:t>)</w:t>
      </w:r>
    </w:p>
    <w:p w:rsidR="00A94623">
      <w:pPr>
        <w:spacing w:after="0"/>
        <w:rPr>
          <w:lang w:eastAsia="zh-CN"/>
        </w:rPr>
      </w:pPr>
      <w:r>
        <w:rPr>
          <w:color w:val="000000"/>
          <w:lang w:eastAsia="zh-CN"/>
        </w:rPr>
        <w:t>25.</w:t>
      </w:r>
      <w:r>
        <w:rPr>
          <w:color w:val="000000"/>
          <w:lang w:eastAsia="zh-CN"/>
        </w:rPr>
        <w:t>硝酸铵化学式为</w:t>
      </w:r>
      <w:r>
        <w:rPr>
          <w:color w:val="000000"/>
          <w:lang w:eastAsia="zh-CN"/>
        </w:rPr>
        <w:t>NH</w:t>
      </w:r>
      <w:r>
        <w:rPr>
          <w:color w:val="000000"/>
          <w:vertAlign w:val="subscript"/>
          <w:lang w:eastAsia="zh-CN"/>
        </w:rPr>
        <w:t>4</w:t>
      </w:r>
      <w:r>
        <w:rPr>
          <w:color w:val="000000"/>
          <w:lang w:eastAsia="zh-CN"/>
        </w:rPr>
        <w:t>NO</w:t>
      </w:r>
      <w:r>
        <w:rPr>
          <w:color w:val="000000"/>
          <w:vertAlign w:val="subscript"/>
          <w:lang w:eastAsia="zh-CN"/>
        </w:rPr>
        <w:t>3</w:t>
      </w:r>
      <w:r>
        <w:rPr>
          <w:color w:val="000000"/>
          <w:lang w:eastAsia="zh-CN"/>
        </w:rPr>
        <w:t xml:space="preserve">  </w:t>
      </w:r>
      <w:r>
        <w:rPr>
          <w:color w:val="000000"/>
          <w:lang w:eastAsia="zh-CN"/>
        </w:rPr>
        <w:t>，</w:t>
      </w:r>
      <w:r>
        <w:rPr>
          <w:color w:val="000000"/>
          <w:lang w:eastAsia="zh-CN"/>
        </w:rPr>
        <w:t xml:space="preserve"> </w:t>
      </w:r>
      <w:r>
        <w:rPr>
          <w:color w:val="000000"/>
          <w:lang w:eastAsia="zh-CN"/>
        </w:rPr>
        <w:t>根据化学式完成下列问题：</w:t>
      </w:r>
      <w:r>
        <w:rPr>
          <w:color w:val="000000"/>
          <w:lang w:eastAsia="zh-CN"/>
        </w:rPr>
        <w:t xml:space="preserve">    </w:t>
      </w:r>
    </w:p>
    <w:p w:rsidR="00A94623">
      <w:pPr>
        <w:spacing w:after="0"/>
        <w:rPr>
          <w:lang w:eastAsia="zh-CN"/>
        </w:rPr>
      </w:pPr>
      <w:r>
        <w:rPr>
          <w:color w:val="000000"/>
          <w:lang w:eastAsia="zh-CN"/>
        </w:rPr>
        <w:t>（</w:t>
      </w:r>
      <w:r>
        <w:rPr>
          <w:color w:val="000000"/>
          <w:lang w:eastAsia="zh-CN"/>
        </w:rPr>
        <w:t>1</w:t>
      </w:r>
      <w:r>
        <w:rPr>
          <w:color w:val="000000"/>
          <w:lang w:eastAsia="zh-CN"/>
        </w:rPr>
        <w:t>）硝酸铵中氮、氢、氧元素的质量比为</w:t>
      </w:r>
      <w:r>
        <w:rPr>
          <w:color w:val="000000"/>
          <w:lang w:eastAsia="zh-CN"/>
        </w:rPr>
        <w:t xml:space="preserve"> ________</w:t>
      </w:r>
      <w:r>
        <w:rPr>
          <w:color w:val="000000"/>
          <w:lang w:eastAsia="zh-CN"/>
        </w:rPr>
        <w:t>；</w:t>
      </w:r>
      <w:r>
        <w:rPr>
          <w:color w:val="000000"/>
          <w:lang w:eastAsia="zh-CN"/>
        </w:rPr>
        <w:t xml:space="preserve">    </w:t>
      </w:r>
    </w:p>
    <w:p w:rsidR="00A94623">
      <w:pPr>
        <w:spacing w:after="0"/>
        <w:rPr>
          <w:lang w:eastAsia="zh-CN"/>
        </w:rPr>
      </w:pPr>
      <w:r>
        <w:rPr>
          <w:color w:val="000000"/>
          <w:lang w:eastAsia="zh-CN"/>
        </w:rPr>
        <w:t>（</w:t>
      </w:r>
      <w:r>
        <w:rPr>
          <w:color w:val="000000"/>
          <w:lang w:eastAsia="zh-CN"/>
        </w:rPr>
        <w:t>2</w:t>
      </w:r>
      <w:r>
        <w:rPr>
          <w:color w:val="000000"/>
          <w:lang w:eastAsia="zh-CN"/>
        </w:rPr>
        <w:t>）硝酸铵中氮元素的质量分数是多少</w:t>
      </w:r>
      <w:r>
        <w:rPr>
          <w:color w:val="000000"/>
          <w:lang w:eastAsia="zh-CN"/>
        </w:rPr>
        <w:t>?(</w:t>
      </w:r>
      <w:r>
        <w:rPr>
          <w:color w:val="000000"/>
          <w:lang w:eastAsia="zh-CN"/>
        </w:rPr>
        <w:t>列式计算</w:t>
      </w:r>
      <w:r>
        <w:rPr>
          <w:color w:val="000000"/>
          <w:lang w:eastAsia="zh-CN"/>
        </w:rPr>
        <w:t xml:space="preserve">)    </w:t>
      </w:r>
    </w:p>
    <w:p w:rsidR="00A94623">
      <w:pPr>
        <w:spacing w:after="0"/>
        <w:rPr>
          <w:lang w:eastAsia="zh-CN"/>
        </w:rPr>
      </w:pPr>
      <w:r>
        <w:rPr>
          <w:color w:val="000000"/>
          <w:lang w:eastAsia="zh-CN"/>
        </w:rPr>
        <w:t>（</w:t>
      </w:r>
      <w:r>
        <w:rPr>
          <w:color w:val="000000"/>
          <w:lang w:eastAsia="zh-CN"/>
        </w:rPr>
        <w:t>3</w:t>
      </w:r>
      <w:r>
        <w:rPr>
          <w:color w:val="000000"/>
          <w:lang w:eastAsia="zh-CN"/>
        </w:rPr>
        <w:t>）</w:t>
      </w:r>
      <w:r>
        <w:rPr>
          <w:color w:val="000000"/>
          <w:lang w:eastAsia="zh-CN"/>
        </w:rPr>
        <w:t>20g</w:t>
      </w:r>
      <w:r>
        <w:rPr>
          <w:color w:val="000000"/>
          <w:lang w:eastAsia="zh-CN"/>
        </w:rPr>
        <w:t>的硝酸铵含氧元素质量是多少</w:t>
      </w:r>
      <w:r>
        <w:rPr>
          <w:color w:val="000000"/>
          <w:lang w:eastAsia="zh-CN"/>
        </w:rPr>
        <w:t>?(</w:t>
      </w:r>
      <w:r>
        <w:rPr>
          <w:color w:val="000000"/>
          <w:lang w:eastAsia="zh-CN"/>
        </w:rPr>
        <w:t>列式计算</w:t>
      </w:r>
      <w:r>
        <w:rPr>
          <w:color w:val="000000"/>
          <w:lang w:eastAsia="zh-CN"/>
        </w:rPr>
        <w:t xml:space="preserve">)    </w:t>
      </w:r>
    </w:p>
    <w:p w:rsidR="00A94623">
      <w:pPr>
        <w:rPr>
          <w:lang w:eastAsia="zh-CN"/>
        </w:rPr>
      </w:pPr>
      <w:r>
        <w:rPr>
          <w:lang w:eastAsia="zh-CN"/>
        </w:rPr>
        <w:br w:type="page"/>
      </w:r>
    </w:p>
    <w:p w:rsidR="00A94623">
      <w:pPr>
        <w:jc w:val="center"/>
        <w:rPr>
          <w:lang w:eastAsia="zh-CN"/>
        </w:rPr>
      </w:pPr>
      <w:r>
        <w:rPr>
          <w:b/>
          <w:bCs/>
          <w:sz w:val="28"/>
          <w:szCs w:val="28"/>
          <w:lang w:eastAsia="zh-CN"/>
        </w:rPr>
        <w:t>答案解析部分</w:t>
      </w:r>
    </w:p>
    <w:p w:rsidR="00A94623">
      <w:pPr>
        <w:rPr>
          <w:lang w:eastAsia="zh-CN"/>
        </w:rPr>
      </w:pPr>
      <w:r>
        <w:rPr>
          <w:lang w:eastAsia="zh-CN"/>
        </w:rPr>
        <w:t>一、选择题</w:t>
      </w:r>
      <w:r>
        <w:rPr>
          <w:lang w:eastAsia="zh-CN"/>
        </w:rPr>
        <w:t>(</w:t>
      </w:r>
      <w:r>
        <w:rPr>
          <w:lang w:eastAsia="zh-CN"/>
        </w:rPr>
        <w:t>本大题包括</w:t>
      </w:r>
      <w:r>
        <w:rPr>
          <w:lang w:eastAsia="zh-CN"/>
        </w:rPr>
        <w:t>16</w:t>
      </w:r>
      <w:r>
        <w:rPr>
          <w:lang w:eastAsia="zh-CN"/>
        </w:rPr>
        <w:t>道小题，共</w:t>
      </w:r>
      <w:r>
        <w:rPr>
          <w:lang w:eastAsia="zh-CN"/>
        </w:rPr>
        <w:t>36</w:t>
      </w:r>
      <w:r>
        <w:rPr>
          <w:lang w:eastAsia="zh-CN"/>
        </w:rPr>
        <w:t>分</w:t>
      </w:r>
      <w:r>
        <w:rPr>
          <w:lang w:eastAsia="zh-CN"/>
        </w:rPr>
        <w:t xml:space="preserve">)  </w:t>
      </w:r>
    </w:p>
    <w:p w:rsidR="00A94623">
      <w:pPr>
        <w:spacing w:after="0"/>
        <w:rPr>
          <w:lang w:eastAsia="zh-CN"/>
        </w:rPr>
      </w:pPr>
      <w:r>
        <w:rPr>
          <w:color w:val="000000"/>
          <w:lang w:eastAsia="zh-CN"/>
        </w:rPr>
        <w:t>1.</w:t>
      </w:r>
      <w:r>
        <w:rPr>
          <w:color w:val="0000FF"/>
          <w:lang w:eastAsia="zh-CN"/>
        </w:rPr>
        <w:t>【答案】</w:t>
      </w:r>
      <w:r>
        <w:rPr>
          <w:color w:val="000000"/>
          <w:lang w:eastAsia="zh-CN"/>
        </w:rPr>
        <w:t xml:space="preserve"> A   </w:t>
      </w:r>
    </w:p>
    <w:p w:rsidR="00A94623">
      <w:pPr>
        <w:spacing w:after="0"/>
        <w:rPr>
          <w:lang w:eastAsia="zh-CN"/>
        </w:rPr>
      </w:pPr>
      <w:r>
        <w:rPr>
          <w:color w:val="0000FF"/>
          <w:lang w:eastAsia="zh-CN"/>
        </w:rPr>
        <w:t>【考点】</w:t>
      </w:r>
      <w:r>
        <w:rPr>
          <w:color w:val="000000"/>
          <w:lang w:eastAsia="zh-CN"/>
        </w:rPr>
        <w:t>物理变化、化学变化的特点及其判别</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【解答】化学反应伴随着发光、放热、和能量的变化，但是判断化学变化的根本还是有无新物质生成，</w:t>
      </w:r>
      <w:r>
        <w:rPr>
          <w:color w:val="000000"/>
          <w:lang w:eastAsia="zh-CN"/>
        </w:rPr>
        <w:t>ACD</w:t>
      </w:r>
      <w:r>
        <w:rPr>
          <w:color w:val="000000"/>
          <w:lang w:eastAsia="zh-CN"/>
        </w:rPr>
        <w:t>都是实验的现象</w:t>
      </w:r>
      <w:r>
        <w:rPr>
          <w:lang w:eastAsia="zh-CN"/>
        </w:rPr>
        <w:br/>
      </w:r>
      <w:r>
        <w:rPr>
          <w:color w:val="000000"/>
          <w:lang w:eastAsia="zh-CN"/>
        </w:rPr>
        <w:t xml:space="preserve"> </w:t>
      </w:r>
      <w:r>
        <w:rPr>
          <w:color w:val="000000"/>
          <w:lang w:eastAsia="zh-CN"/>
        </w:rPr>
        <w:t>故答案为：</w:t>
      </w:r>
      <w:r>
        <w:rPr>
          <w:color w:val="000000"/>
          <w:lang w:eastAsia="zh-CN"/>
        </w:rPr>
        <w:t xml:space="preserve">A </w:t>
      </w:r>
    </w:p>
    <w:p w:rsidR="00A94623">
      <w:pPr>
        <w:spacing w:after="0"/>
        <w:rPr>
          <w:lang w:eastAsia="zh-CN"/>
        </w:rPr>
      </w:pPr>
      <w:r>
        <w:rPr>
          <w:color w:val="000000"/>
          <w:lang w:eastAsia="zh-CN"/>
        </w:rPr>
        <w:t>【分析】有新物质生成的变化是化学变化，据此分析</w:t>
      </w:r>
    </w:p>
    <w:p w:rsidR="00A94623">
      <w:pPr>
        <w:spacing w:after="0"/>
        <w:rPr>
          <w:lang w:eastAsia="zh-CN"/>
        </w:rPr>
      </w:pPr>
      <w:r>
        <w:rPr>
          <w:color w:val="000000"/>
          <w:lang w:eastAsia="zh-CN"/>
        </w:rPr>
        <w:t>2.</w:t>
      </w:r>
      <w:r>
        <w:rPr>
          <w:color w:val="0000FF"/>
          <w:lang w:eastAsia="zh-CN"/>
        </w:rPr>
        <w:t>【答案】</w:t>
      </w:r>
      <w:r>
        <w:rPr>
          <w:color w:val="000000"/>
          <w:lang w:eastAsia="zh-CN"/>
        </w:rPr>
        <w:t xml:space="preserve"> D   </w:t>
      </w:r>
    </w:p>
    <w:p w:rsidR="00A94623">
      <w:pPr>
        <w:spacing w:after="0"/>
        <w:rPr>
          <w:lang w:eastAsia="zh-CN"/>
        </w:rPr>
      </w:pPr>
      <w:r>
        <w:rPr>
          <w:color w:val="0000FF"/>
          <w:lang w:eastAsia="zh-CN"/>
        </w:rPr>
        <w:t>【考点】</w:t>
      </w:r>
      <w:r>
        <w:rPr>
          <w:color w:val="000000"/>
          <w:lang w:eastAsia="zh-CN"/>
        </w:rPr>
        <w:t>分子、原子、离子、元素与物质之</w:t>
      </w:r>
      <w:r>
        <w:rPr>
          <w:color w:val="000000"/>
          <w:lang w:eastAsia="zh-CN"/>
        </w:rPr>
        <w:t>间的关系</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、氧化物是由两种元素组成，并且一种元素为氧元素的纯净物，氯酸钾和高锰酸钾中都有氧元素，但它们由三种元素组成，不属于氧化物，故</w:t>
      </w:r>
      <w:r>
        <w:rPr>
          <w:color w:val="000000"/>
          <w:lang w:eastAsia="zh-CN"/>
        </w:rPr>
        <w:t>A</w:t>
      </w:r>
      <w:r>
        <w:rPr>
          <w:color w:val="000000"/>
          <w:lang w:eastAsia="zh-CN"/>
        </w:rPr>
        <w:t>错误；</w:t>
      </w:r>
    </w:p>
    <w:p w:rsidR="00A94623">
      <w:pPr>
        <w:spacing w:after="0"/>
        <w:rPr>
          <w:lang w:eastAsia="zh-CN"/>
        </w:rPr>
      </w:pPr>
    </w:p>
    <w:p w:rsidR="00A94623">
      <w:pPr>
        <w:spacing w:after="0"/>
        <w:rPr>
          <w:lang w:eastAsia="zh-CN"/>
        </w:rPr>
      </w:pPr>
      <w:r>
        <w:rPr>
          <w:color w:val="000000"/>
          <w:lang w:eastAsia="zh-CN"/>
        </w:rPr>
        <w:t> B</w:t>
      </w:r>
      <w:r>
        <w:rPr>
          <w:color w:val="000000"/>
          <w:lang w:eastAsia="zh-CN"/>
        </w:rPr>
        <w:t>、过氧化氢、氯酸钾、高锰酸钾三物质都是纯净物，都含有氧元素，不含氧气，故</w:t>
      </w:r>
      <w:r>
        <w:rPr>
          <w:color w:val="000000"/>
          <w:lang w:eastAsia="zh-CN"/>
        </w:rPr>
        <w:t>B</w:t>
      </w:r>
      <w:r>
        <w:rPr>
          <w:color w:val="000000"/>
          <w:lang w:eastAsia="zh-CN"/>
        </w:rPr>
        <w:t>错误；</w:t>
      </w:r>
    </w:p>
    <w:p w:rsidR="00A94623">
      <w:pPr>
        <w:spacing w:after="0"/>
        <w:rPr>
          <w:lang w:eastAsia="zh-CN"/>
        </w:rPr>
      </w:pPr>
      <w:r>
        <w:rPr>
          <w:color w:val="000000"/>
          <w:lang w:eastAsia="zh-CN"/>
        </w:rPr>
        <w:t>C</w:t>
      </w:r>
      <w:r>
        <w:rPr>
          <w:color w:val="000000"/>
          <w:lang w:eastAsia="zh-CN"/>
        </w:rPr>
        <w:t>、氧气由氧分子构成，三物质不含氧气，故不含氧分子，故</w:t>
      </w:r>
      <w:r>
        <w:rPr>
          <w:color w:val="000000"/>
          <w:lang w:eastAsia="zh-CN"/>
        </w:rPr>
        <w:t>C</w:t>
      </w:r>
      <w:r>
        <w:rPr>
          <w:color w:val="000000"/>
          <w:lang w:eastAsia="zh-CN"/>
        </w:rPr>
        <w:t>错误；</w:t>
      </w:r>
    </w:p>
    <w:p w:rsidR="00A94623">
      <w:pPr>
        <w:spacing w:after="0"/>
        <w:rPr>
          <w:lang w:eastAsia="zh-CN"/>
        </w:rPr>
      </w:pPr>
      <w:r>
        <w:rPr>
          <w:color w:val="000000"/>
          <w:lang w:eastAsia="zh-CN"/>
        </w:rPr>
        <w:t>D</w:t>
      </w:r>
      <w:r>
        <w:rPr>
          <w:color w:val="000000"/>
          <w:lang w:eastAsia="zh-CN"/>
        </w:rPr>
        <w:t>、三物质都含氧元素，所以可用于制取氧气，故</w:t>
      </w:r>
      <w:r>
        <w:rPr>
          <w:color w:val="000000"/>
          <w:lang w:eastAsia="zh-CN"/>
        </w:rPr>
        <w:t>D</w:t>
      </w:r>
      <w:r>
        <w:rPr>
          <w:color w:val="000000"/>
          <w:lang w:eastAsia="zh-CN"/>
        </w:rPr>
        <w:t>正确．</w:t>
      </w:r>
    </w:p>
    <w:p w:rsidR="00A94623">
      <w:pPr>
        <w:spacing w:after="0"/>
        <w:rPr>
          <w:lang w:eastAsia="zh-CN"/>
        </w:rPr>
      </w:pPr>
      <w:r>
        <w:rPr>
          <w:color w:val="000000"/>
          <w:lang w:eastAsia="zh-CN"/>
        </w:rPr>
        <w:t>故选</w:t>
      </w:r>
      <w:r>
        <w:rPr>
          <w:color w:val="000000"/>
          <w:lang w:eastAsia="zh-CN"/>
        </w:rPr>
        <w:t>D</w:t>
      </w:r>
      <w:r>
        <w:rPr>
          <w:color w:val="000000"/>
          <w:lang w:eastAsia="zh-CN"/>
        </w:rPr>
        <w:t>．</w:t>
      </w:r>
    </w:p>
    <w:p w:rsidR="00A94623">
      <w:pPr>
        <w:spacing w:after="0"/>
        <w:rPr>
          <w:lang w:eastAsia="zh-CN"/>
        </w:rPr>
      </w:pPr>
      <w:r>
        <w:rPr>
          <w:color w:val="000000"/>
          <w:lang w:eastAsia="zh-CN"/>
        </w:rPr>
        <w:t>【分析】化学变化中元素的种类不变，因此制取氧气的物质中必须含有氧元素．</w:t>
      </w:r>
    </w:p>
    <w:p w:rsidR="00A94623">
      <w:pPr>
        <w:spacing w:after="0"/>
        <w:rPr>
          <w:lang w:eastAsia="zh-CN"/>
        </w:rPr>
      </w:pPr>
      <w:r>
        <w:rPr>
          <w:color w:val="000000"/>
          <w:lang w:eastAsia="zh-CN"/>
        </w:rPr>
        <w:t>3.</w:t>
      </w:r>
      <w:r>
        <w:rPr>
          <w:color w:val="0000FF"/>
          <w:lang w:eastAsia="zh-CN"/>
        </w:rPr>
        <w:t>【答案】</w:t>
      </w:r>
      <w:r>
        <w:rPr>
          <w:color w:val="000000"/>
          <w:lang w:eastAsia="zh-CN"/>
        </w:rPr>
        <w:t xml:space="preserve"> B   </w:t>
      </w:r>
    </w:p>
    <w:p w:rsidR="00A94623">
      <w:pPr>
        <w:spacing w:after="0"/>
        <w:rPr>
          <w:lang w:eastAsia="zh-CN"/>
        </w:rPr>
      </w:pPr>
      <w:r>
        <w:rPr>
          <w:color w:val="0000FF"/>
          <w:lang w:eastAsia="zh-CN"/>
        </w:rPr>
        <w:t>【考点】</w:t>
      </w:r>
      <w:r>
        <w:rPr>
          <w:color w:val="000000"/>
          <w:lang w:eastAsia="zh-CN"/>
        </w:rPr>
        <w:t>实验室常见的仪器及使用</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选择量筒量取液体时，量程要接近被测体积，题中选择的量程太大，操作错误，Ａ不符合题意</w:t>
      </w:r>
      <w:r>
        <w:rPr>
          <w:color w:val="000000"/>
          <w:lang w:eastAsia="zh-CN"/>
        </w:rPr>
        <w:t xml:space="preserve"> </w:t>
      </w:r>
    </w:p>
    <w:p w:rsidR="00A94623">
      <w:pPr>
        <w:spacing w:after="0"/>
        <w:rPr>
          <w:lang w:eastAsia="zh-CN"/>
        </w:rPr>
      </w:pPr>
      <w:r>
        <w:rPr>
          <w:color w:val="000000"/>
          <w:lang w:eastAsia="zh-CN"/>
        </w:rPr>
        <w:t>B.</w:t>
      </w:r>
      <w:r>
        <w:rPr>
          <w:color w:val="000000"/>
          <w:lang w:eastAsia="zh-CN"/>
        </w:rPr>
        <w:t>倾倒液体时，瓶口紧挨，瓶塞倒放，标签朝向手心，操作是正确的，</w:t>
      </w:r>
      <w:r>
        <w:rPr>
          <w:color w:val="000000"/>
          <w:lang w:eastAsia="zh-CN"/>
        </w:rPr>
        <w:t>B</w:t>
      </w:r>
      <w:r>
        <w:rPr>
          <w:color w:val="000000"/>
          <w:lang w:eastAsia="zh-CN"/>
        </w:rPr>
        <w:t>符合题意</w:t>
      </w:r>
    </w:p>
    <w:p w:rsidR="00A94623">
      <w:pPr>
        <w:spacing w:after="0"/>
        <w:rPr>
          <w:lang w:eastAsia="zh-CN"/>
        </w:rPr>
      </w:pPr>
      <w:r>
        <w:rPr>
          <w:color w:val="000000"/>
          <w:lang w:eastAsia="zh-CN"/>
        </w:rPr>
        <w:t>C.</w:t>
      </w:r>
      <w:r>
        <w:rPr>
          <w:color w:val="000000"/>
          <w:lang w:eastAsia="zh-CN"/>
        </w:rPr>
        <w:t>用向上排空气法收集气体时，为了更充分的将空气排出，导管要伸到集气瓶底部，</w:t>
      </w:r>
      <w:r>
        <w:rPr>
          <w:color w:val="000000"/>
          <w:lang w:eastAsia="zh-CN"/>
        </w:rPr>
        <w:t>C</w:t>
      </w:r>
      <w:r>
        <w:rPr>
          <w:color w:val="000000"/>
          <w:lang w:eastAsia="zh-CN"/>
        </w:rPr>
        <w:t>不符合题意</w:t>
      </w:r>
    </w:p>
    <w:p w:rsidR="00A94623">
      <w:pPr>
        <w:spacing w:after="0"/>
        <w:rPr>
          <w:lang w:eastAsia="zh-CN"/>
        </w:rPr>
      </w:pPr>
      <w:r>
        <w:rPr>
          <w:color w:val="000000"/>
          <w:lang w:eastAsia="zh-CN"/>
        </w:rPr>
        <w:t>D.</w:t>
      </w:r>
      <w:r>
        <w:rPr>
          <w:color w:val="000000"/>
          <w:lang w:eastAsia="zh-CN"/>
        </w:rPr>
        <w:t>闻气体气味时，将鼻孔凑近瓶口，用手轻轻的煽动，使少量的气体进入鼻子，不能将鼻子凑到瓶口，</w:t>
      </w:r>
      <w:r>
        <w:rPr>
          <w:color w:val="000000"/>
          <w:lang w:eastAsia="zh-CN"/>
        </w:rPr>
        <w:t>D</w:t>
      </w:r>
      <w:r>
        <w:rPr>
          <w:color w:val="000000"/>
          <w:lang w:eastAsia="zh-CN"/>
        </w:rPr>
        <w:t>不符合题意</w:t>
      </w:r>
    </w:p>
    <w:p w:rsidR="00A94623">
      <w:pPr>
        <w:spacing w:after="0"/>
        <w:rPr>
          <w:lang w:eastAsia="zh-CN"/>
        </w:rPr>
      </w:pPr>
      <w:r>
        <w:rPr>
          <w:color w:val="000000"/>
          <w:lang w:eastAsia="zh-CN"/>
        </w:rPr>
        <w:t>故答案为：</w:t>
      </w:r>
      <w:r>
        <w:rPr>
          <w:color w:val="000000"/>
          <w:lang w:eastAsia="zh-CN"/>
        </w:rPr>
        <w:t>B</w:t>
      </w:r>
    </w:p>
    <w:p w:rsidR="00A94623">
      <w:pPr>
        <w:spacing w:after="0"/>
        <w:rPr>
          <w:lang w:eastAsia="zh-CN"/>
        </w:rPr>
      </w:pPr>
      <w:r>
        <w:rPr>
          <w:color w:val="000000"/>
          <w:lang w:eastAsia="zh-CN"/>
        </w:rPr>
        <w:t>【分析】</w:t>
      </w:r>
      <w:r>
        <w:rPr>
          <w:color w:val="000000"/>
          <w:lang w:eastAsia="zh-CN"/>
        </w:rPr>
        <w:t>A</w:t>
      </w:r>
      <w:r>
        <w:rPr>
          <w:color w:val="000000"/>
          <w:lang w:eastAsia="zh-CN"/>
        </w:rPr>
        <w:t>、根据量筒的选择依据分析</w:t>
      </w:r>
      <w:r>
        <w:rPr>
          <w:lang w:eastAsia="zh-CN"/>
        </w:rPr>
        <w:br/>
      </w:r>
      <w:r>
        <w:rPr>
          <w:color w:val="000000"/>
          <w:lang w:eastAsia="zh-CN"/>
        </w:rPr>
        <w:t xml:space="preserve"> B</w:t>
      </w:r>
      <w:r>
        <w:rPr>
          <w:color w:val="000000"/>
          <w:lang w:eastAsia="zh-CN"/>
        </w:rPr>
        <w:t>、根据倾倒液体的方法分析</w:t>
      </w:r>
      <w:r>
        <w:rPr>
          <w:lang w:eastAsia="zh-CN"/>
        </w:rPr>
        <w:br/>
      </w:r>
      <w:r>
        <w:rPr>
          <w:color w:val="000000"/>
          <w:lang w:eastAsia="zh-CN"/>
        </w:rPr>
        <w:t xml:space="preserve"> C</w:t>
      </w:r>
      <w:r>
        <w:rPr>
          <w:color w:val="000000"/>
          <w:lang w:eastAsia="zh-CN"/>
        </w:rPr>
        <w:t>、根据用向上排空气</w:t>
      </w:r>
      <w:r>
        <w:rPr>
          <w:color w:val="000000"/>
          <w:lang w:eastAsia="zh-CN"/>
        </w:rPr>
        <w:t>法收集气体的方法分析</w:t>
      </w:r>
      <w:r>
        <w:rPr>
          <w:lang w:eastAsia="zh-CN"/>
        </w:rPr>
        <w:br/>
      </w:r>
      <w:r>
        <w:rPr>
          <w:color w:val="000000"/>
          <w:lang w:eastAsia="zh-CN"/>
        </w:rPr>
        <w:t xml:space="preserve"> D</w:t>
      </w:r>
      <w:r>
        <w:rPr>
          <w:color w:val="000000"/>
          <w:lang w:eastAsia="zh-CN"/>
        </w:rPr>
        <w:t>、根据闻气体气味的方法分析</w:t>
      </w:r>
    </w:p>
    <w:p w:rsidR="00A94623">
      <w:pPr>
        <w:spacing w:after="0"/>
        <w:rPr>
          <w:lang w:eastAsia="zh-CN"/>
        </w:rPr>
      </w:pPr>
      <w:r>
        <w:rPr>
          <w:color w:val="000000"/>
          <w:lang w:eastAsia="zh-CN"/>
        </w:rPr>
        <w:t>4.</w:t>
      </w:r>
      <w:r>
        <w:rPr>
          <w:color w:val="0000FF"/>
          <w:lang w:eastAsia="zh-CN"/>
        </w:rPr>
        <w:t>【答案】</w:t>
      </w:r>
      <w:r>
        <w:rPr>
          <w:color w:val="000000"/>
          <w:lang w:eastAsia="zh-CN"/>
        </w:rPr>
        <w:t xml:space="preserve"> C   </w:t>
      </w:r>
    </w:p>
    <w:p w:rsidR="00A94623">
      <w:pPr>
        <w:spacing w:after="0"/>
        <w:rPr>
          <w:lang w:eastAsia="zh-CN"/>
        </w:rPr>
      </w:pPr>
      <w:r>
        <w:rPr>
          <w:color w:val="0000FF"/>
          <w:lang w:eastAsia="zh-CN"/>
        </w:rPr>
        <w:t>【考点】</w:t>
      </w:r>
      <w:r>
        <w:rPr>
          <w:color w:val="000000"/>
          <w:lang w:eastAsia="zh-CN"/>
        </w:rPr>
        <w:t>电解水实验，水的净化，分子的定义与分子的特性</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水蒸发遇冷凝结成水，说明分子之间的检核变小了，分子的大小没有变，</w:t>
      </w:r>
      <w:r>
        <w:rPr>
          <w:color w:val="000000"/>
          <w:lang w:eastAsia="zh-CN"/>
        </w:rPr>
        <w:t>A</w:t>
      </w:r>
      <w:r>
        <w:rPr>
          <w:color w:val="000000"/>
          <w:lang w:eastAsia="zh-CN"/>
        </w:rPr>
        <w:t>不符合题意</w:t>
      </w:r>
      <w:r>
        <w:rPr>
          <w:color w:val="000000"/>
          <w:lang w:eastAsia="zh-CN"/>
        </w:rPr>
        <w:t xml:space="preserve"> </w:t>
      </w:r>
    </w:p>
    <w:p w:rsidR="00A94623">
      <w:pPr>
        <w:spacing w:after="0"/>
        <w:rPr>
          <w:lang w:eastAsia="zh-CN"/>
        </w:rPr>
      </w:pPr>
      <w:r>
        <w:rPr>
          <w:color w:val="000000"/>
          <w:lang w:eastAsia="zh-CN"/>
        </w:rPr>
        <w:t xml:space="preserve">B. </w:t>
      </w:r>
      <w:r>
        <w:rPr>
          <w:rFonts w:ascii="Arial"/>
          <w:color w:val="333333"/>
          <w:highlight w:val="white"/>
          <w:lang w:eastAsia="zh-CN"/>
        </w:rPr>
        <w:t>水通电分解时产生的氢气和氧气质量比为</w:t>
      </w:r>
      <w:r>
        <w:rPr>
          <w:rFonts w:ascii="Arial"/>
          <w:color w:val="333333"/>
          <w:highlight w:val="white"/>
          <w:lang w:eastAsia="zh-CN"/>
        </w:rPr>
        <w:t>1:8</w:t>
      </w:r>
      <w:r>
        <w:rPr>
          <w:rFonts w:ascii="Arial"/>
          <w:color w:val="333333"/>
          <w:highlight w:val="white"/>
          <w:lang w:eastAsia="zh-CN"/>
        </w:rPr>
        <w:t>，</w:t>
      </w:r>
      <w:r>
        <w:rPr>
          <w:rFonts w:ascii="Arial"/>
          <w:color w:val="333333"/>
          <w:highlight w:val="white"/>
          <w:lang w:eastAsia="zh-CN"/>
        </w:rPr>
        <w:t>B</w:t>
      </w:r>
      <w:r>
        <w:rPr>
          <w:rFonts w:ascii="Arial"/>
          <w:color w:val="333333"/>
          <w:highlight w:val="white"/>
          <w:lang w:eastAsia="zh-CN"/>
        </w:rPr>
        <w:t>不符合题意</w:t>
      </w:r>
    </w:p>
    <w:p w:rsidR="00A94623">
      <w:pPr>
        <w:spacing w:after="0"/>
        <w:rPr>
          <w:lang w:eastAsia="zh-CN"/>
        </w:rPr>
      </w:pPr>
      <w:r>
        <w:rPr>
          <w:color w:val="000000"/>
          <w:lang w:eastAsia="zh-CN"/>
        </w:rPr>
        <w:t xml:space="preserve">C. </w:t>
      </w:r>
      <w:r>
        <w:rPr>
          <w:rFonts w:ascii="Arial"/>
          <w:color w:val="333333"/>
          <w:highlight w:val="white"/>
          <w:lang w:eastAsia="zh-CN"/>
        </w:rPr>
        <w:t>通过电解水实验说明水是由氢氧两种元素组成的</w:t>
      </w:r>
      <w:r>
        <w:rPr>
          <w:color w:val="000000"/>
          <w:lang w:eastAsia="zh-CN"/>
        </w:rPr>
        <w:t xml:space="preserve"> </w:t>
      </w:r>
      <w:r>
        <w:rPr>
          <w:color w:val="000000"/>
          <w:lang w:eastAsia="zh-CN"/>
        </w:rPr>
        <w:t>，</w:t>
      </w:r>
      <w:r>
        <w:rPr>
          <w:color w:val="000000"/>
          <w:lang w:eastAsia="zh-CN"/>
        </w:rPr>
        <w:t>C</w:t>
      </w:r>
      <w:r>
        <w:rPr>
          <w:color w:val="000000"/>
          <w:lang w:eastAsia="zh-CN"/>
        </w:rPr>
        <w:t>符合题意</w:t>
      </w:r>
    </w:p>
    <w:p w:rsidR="00A94623">
      <w:pPr>
        <w:spacing w:after="0"/>
        <w:rPr>
          <w:lang w:eastAsia="zh-CN"/>
        </w:rPr>
      </w:pPr>
      <w:r>
        <w:rPr>
          <w:color w:val="000000"/>
          <w:lang w:eastAsia="zh-CN"/>
        </w:rPr>
        <w:t xml:space="preserve">D. </w:t>
      </w:r>
      <w:r>
        <w:rPr>
          <w:rFonts w:ascii="Arial"/>
          <w:color w:val="333333"/>
          <w:highlight w:val="white"/>
          <w:lang w:eastAsia="zh-CN"/>
        </w:rPr>
        <w:t>天然水经过自来水厂净化后仍然含有不溶性杂质，是混合物，</w:t>
      </w:r>
      <w:r>
        <w:rPr>
          <w:rFonts w:ascii="Arial"/>
          <w:color w:val="333333"/>
          <w:highlight w:val="white"/>
          <w:lang w:eastAsia="zh-CN"/>
        </w:rPr>
        <w:t>D</w:t>
      </w:r>
      <w:r>
        <w:rPr>
          <w:rFonts w:ascii="Arial"/>
          <w:color w:val="333333"/>
          <w:highlight w:val="white"/>
          <w:lang w:eastAsia="zh-CN"/>
        </w:rPr>
        <w:t>不符合题意</w:t>
      </w:r>
    </w:p>
    <w:p w:rsidR="00A94623">
      <w:pPr>
        <w:spacing w:after="0"/>
        <w:rPr>
          <w:lang w:eastAsia="zh-CN"/>
        </w:rPr>
      </w:pPr>
      <w:r>
        <w:rPr>
          <w:color w:val="000000"/>
          <w:lang w:eastAsia="zh-CN"/>
        </w:rPr>
        <w:t>故答案为：</w:t>
      </w:r>
      <w:r>
        <w:rPr>
          <w:color w:val="000000"/>
          <w:lang w:eastAsia="zh-CN"/>
        </w:rPr>
        <w:t>C</w:t>
      </w:r>
    </w:p>
    <w:p w:rsidR="00A94623">
      <w:pPr>
        <w:spacing w:after="0"/>
        <w:rPr>
          <w:lang w:eastAsia="zh-CN"/>
        </w:rPr>
      </w:pPr>
      <w:r>
        <w:rPr>
          <w:color w:val="000000"/>
          <w:lang w:eastAsia="zh-CN"/>
        </w:rPr>
        <w:t>【分析】</w:t>
      </w:r>
      <w:r>
        <w:rPr>
          <w:color w:val="000000"/>
          <w:lang w:eastAsia="zh-CN"/>
        </w:rPr>
        <w:t>A</w:t>
      </w:r>
      <w:r>
        <w:rPr>
          <w:color w:val="000000"/>
          <w:lang w:eastAsia="zh-CN"/>
        </w:rPr>
        <w:t>、根据物理变化中变化的是分子之间的间隔，分子的大小不变分析</w:t>
      </w:r>
      <w:r>
        <w:rPr>
          <w:lang w:eastAsia="zh-CN"/>
        </w:rPr>
        <w:br/>
      </w:r>
      <w:r>
        <w:rPr>
          <w:color w:val="000000"/>
          <w:lang w:eastAsia="zh-CN"/>
        </w:rPr>
        <w:t xml:space="preserve"> B</w:t>
      </w:r>
      <w:r>
        <w:rPr>
          <w:color w:val="000000"/>
          <w:lang w:eastAsia="zh-CN"/>
        </w:rPr>
        <w:t>、根据电解水的实验现象分析</w:t>
      </w:r>
      <w:r>
        <w:rPr>
          <w:lang w:eastAsia="zh-CN"/>
        </w:rPr>
        <w:br/>
      </w:r>
      <w:r>
        <w:rPr>
          <w:color w:val="000000"/>
          <w:lang w:eastAsia="zh-CN"/>
        </w:rPr>
        <w:t xml:space="preserve"> C</w:t>
      </w:r>
      <w:r>
        <w:rPr>
          <w:color w:val="000000"/>
          <w:lang w:eastAsia="zh-CN"/>
        </w:rPr>
        <w:t>、根据电解水的实验结论分析</w:t>
      </w:r>
      <w:r>
        <w:rPr>
          <w:lang w:eastAsia="zh-CN"/>
        </w:rPr>
        <w:br/>
      </w:r>
      <w:r>
        <w:rPr>
          <w:color w:val="000000"/>
          <w:lang w:eastAsia="zh-CN"/>
        </w:rPr>
        <w:t xml:space="preserve"> D</w:t>
      </w:r>
      <w:r>
        <w:rPr>
          <w:color w:val="000000"/>
          <w:lang w:eastAsia="zh-CN"/>
        </w:rPr>
        <w:t>、根据水中含有不溶性杂质和可溶性杂质分析</w:t>
      </w:r>
    </w:p>
    <w:p w:rsidR="00A94623">
      <w:pPr>
        <w:spacing w:after="0"/>
        <w:rPr>
          <w:lang w:eastAsia="zh-CN"/>
        </w:rPr>
      </w:pPr>
      <w:r>
        <w:rPr>
          <w:color w:val="000000"/>
          <w:lang w:eastAsia="zh-CN"/>
        </w:rPr>
        <w:t>5.</w:t>
      </w:r>
      <w:r>
        <w:rPr>
          <w:color w:val="0000FF"/>
          <w:lang w:eastAsia="zh-CN"/>
        </w:rPr>
        <w:t>【答案】</w:t>
      </w:r>
      <w:r>
        <w:rPr>
          <w:color w:val="000000"/>
          <w:lang w:eastAsia="zh-CN"/>
        </w:rPr>
        <w:t xml:space="preserve"> A   </w:t>
      </w:r>
    </w:p>
    <w:p w:rsidR="00A94623">
      <w:pPr>
        <w:spacing w:after="0"/>
        <w:rPr>
          <w:lang w:eastAsia="zh-CN"/>
        </w:rPr>
      </w:pPr>
      <w:r>
        <w:rPr>
          <w:color w:val="0000FF"/>
          <w:lang w:eastAsia="zh-CN"/>
        </w:rPr>
        <w:t>【考点】</w:t>
      </w:r>
      <w:r>
        <w:rPr>
          <w:color w:val="000000"/>
          <w:lang w:eastAsia="zh-CN"/>
        </w:rPr>
        <w:t>空气的污染与防治</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 xml:space="preserve"> </w:t>
      </w:r>
      <w:r>
        <w:rPr>
          <w:rFonts w:ascii="Arial"/>
          <w:color w:val="333333"/>
          <w:highlight w:val="white"/>
          <w:lang w:eastAsia="zh-CN"/>
        </w:rPr>
        <w:t>过量砍伐、草场大面积开垦，</w:t>
      </w:r>
      <w:r>
        <w:rPr>
          <w:color w:val="000000"/>
          <w:lang w:eastAsia="zh-CN"/>
        </w:rPr>
        <w:t xml:space="preserve"> </w:t>
      </w:r>
      <w:r>
        <w:rPr>
          <w:color w:val="000000"/>
          <w:lang w:eastAsia="zh-CN"/>
        </w:rPr>
        <w:t>会使空气中可吸入颗粒物的含量增加，从而导致</w:t>
      </w:r>
      <w:r>
        <w:rPr>
          <w:color w:val="000000"/>
          <w:lang w:eastAsia="zh-CN"/>
        </w:rPr>
        <w:t xml:space="preserve"> </w:t>
      </w:r>
      <w:r>
        <w:rPr>
          <w:rFonts w:ascii="Arial"/>
          <w:color w:val="333333"/>
          <w:highlight w:val="white"/>
          <w:lang w:eastAsia="zh-CN"/>
        </w:rPr>
        <w:t>我国部分地区时常现雾霾天气。</w:t>
      </w:r>
      <w:r>
        <w:rPr>
          <w:color w:val="000000"/>
          <w:lang w:eastAsia="zh-CN"/>
        </w:rPr>
        <w:t xml:space="preserve"> </w:t>
      </w:r>
    </w:p>
    <w:p w:rsidR="00A94623">
      <w:pPr>
        <w:spacing w:after="0"/>
        <w:rPr>
          <w:lang w:eastAsia="zh-CN"/>
        </w:rPr>
      </w:pPr>
      <w:r>
        <w:rPr>
          <w:color w:val="000000"/>
          <w:lang w:eastAsia="zh-CN"/>
        </w:rPr>
        <w:t>故答案为：</w:t>
      </w:r>
      <w:r>
        <w:rPr>
          <w:color w:val="000000"/>
          <w:lang w:eastAsia="zh-CN"/>
        </w:rPr>
        <w:t>A</w:t>
      </w:r>
    </w:p>
    <w:p w:rsidR="00A94623">
      <w:pPr>
        <w:spacing w:after="0"/>
        <w:rPr>
          <w:lang w:eastAsia="zh-CN"/>
        </w:rPr>
      </w:pPr>
      <w:r>
        <w:rPr>
          <w:color w:val="000000"/>
          <w:lang w:eastAsia="zh-CN"/>
        </w:rPr>
        <w:t>【分析】根据雾霾天气形成的原因分析</w:t>
      </w:r>
    </w:p>
    <w:p w:rsidR="00A94623">
      <w:pPr>
        <w:spacing w:after="0"/>
        <w:rPr>
          <w:lang w:eastAsia="zh-CN"/>
        </w:rPr>
      </w:pPr>
      <w:r>
        <w:rPr>
          <w:color w:val="000000"/>
          <w:lang w:eastAsia="zh-CN"/>
        </w:rPr>
        <w:t>6.</w:t>
      </w:r>
      <w:r>
        <w:rPr>
          <w:color w:val="0000FF"/>
          <w:lang w:eastAsia="zh-CN"/>
        </w:rPr>
        <w:t>【答案】</w:t>
      </w:r>
      <w:r>
        <w:rPr>
          <w:color w:val="000000"/>
          <w:lang w:eastAsia="zh-CN"/>
        </w:rPr>
        <w:t xml:space="preserve"> D   </w:t>
      </w:r>
    </w:p>
    <w:p w:rsidR="00A94623">
      <w:pPr>
        <w:spacing w:after="0"/>
        <w:rPr>
          <w:lang w:eastAsia="zh-CN"/>
        </w:rPr>
      </w:pPr>
      <w:r>
        <w:rPr>
          <w:color w:val="0000FF"/>
          <w:lang w:eastAsia="zh-CN"/>
        </w:rPr>
        <w:t>【考点】</w:t>
      </w:r>
      <w:r>
        <w:rPr>
          <w:color w:val="000000"/>
          <w:lang w:eastAsia="zh-CN"/>
        </w:rPr>
        <w:t>分子的定义与分子的特性</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分子是不断运动的，</w:t>
      </w:r>
      <w:r>
        <w:rPr>
          <w:color w:val="000000"/>
          <w:lang w:eastAsia="zh-CN"/>
        </w:rPr>
        <w:t>温度越高分子运动越快，</w:t>
      </w:r>
      <w:r>
        <w:rPr>
          <w:color w:val="000000"/>
          <w:lang w:eastAsia="zh-CN"/>
        </w:rPr>
        <w:t>A</w:t>
      </w:r>
      <w:r>
        <w:rPr>
          <w:color w:val="000000"/>
          <w:lang w:eastAsia="zh-CN"/>
        </w:rPr>
        <w:t>不符合题意</w:t>
      </w:r>
      <w:r>
        <w:rPr>
          <w:color w:val="000000"/>
          <w:lang w:eastAsia="zh-CN"/>
        </w:rPr>
        <w:t xml:space="preserve"> </w:t>
      </w:r>
    </w:p>
    <w:p w:rsidR="00A94623">
      <w:pPr>
        <w:spacing w:after="0"/>
        <w:rPr>
          <w:lang w:eastAsia="zh-CN"/>
        </w:rPr>
      </w:pPr>
      <w:r>
        <w:rPr>
          <w:color w:val="000000"/>
          <w:lang w:eastAsia="zh-CN"/>
        </w:rPr>
        <w:t>B.</w:t>
      </w:r>
      <w:r>
        <w:rPr>
          <w:color w:val="000000"/>
          <w:lang w:eastAsia="zh-CN"/>
        </w:rPr>
        <w:t>气体由气态变为液体，分子之间的间隔变小，</w:t>
      </w:r>
      <w:r>
        <w:rPr>
          <w:color w:val="000000"/>
          <w:lang w:eastAsia="zh-CN"/>
        </w:rPr>
        <w:t>B</w:t>
      </w:r>
      <w:r>
        <w:rPr>
          <w:color w:val="000000"/>
          <w:lang w:eastAsia="zh-CN"/>
        </w:rPr>
        <w:t>不符合题意</w:t>
      </w:r>
    </w:p>
    <w:p w:rsidR="00A94623">
      <w:pPr>
        <w:spacing w:after="0"/>
        <w:rPr>
          <w:lang w:eastAsia="zh-CN"/>
        </w:rPr>
      </w:pPr>
      <w:r>
        <w:rPr>
          <w:color w:val="000000"/>
          <w:lang w:eastAsia="zh-CN"/>
        </w:rPr>
        <w:t>C.1</w:t>
      </w:r>
      <w:r>
        <w:rPr>
          <w:color w:val="000000"/>
          <w:lang w:eastAsia="zh-CN"/>
        </w:rPr>
        <w:t>滴水很少，但是</w:t>
      </w:r>
      <w:r>
        <w:rPr>
          <w:color w:val="000000"/>
          <w:lang w:eastAsia="zh-CN"/>
        </w:rPr>
        <w:t xml:space="preserve"> </w:t>
      </w:r>
      <w:r>
        <w:rPr>
          <w:rFonts w:ascii="Arial"/>
          <w:color w:val="333333"/>
          <w:highlight w:val="white"/>
          <w:lang w:eastAsia="zh-CN"/>
        </w:rPr>
        <w:t>1</w:t>
      </w:r>
      <w:r>
        <w:rPr>
          <w:rFonts w:ascii="Arial"/>
          <w:color w:val="333333"/>
          <w:highlight w:val="white"/>
          <w:lang w:eastAsia="zh-CN"/>
        </w:rPr>
        <w:t>滴水中确含有</w:t>
      </w:r>
      <w:r>
        <w:rPr>
          <w:rFonts w:ascii="Arial"/>
          <w:color w:val="333333"/>
          <w:highlight w:val="white"/>
          <w:lang w:eastAsia="zh-CN"/>
        </w:rPr>
        <w:t>1.67</w:t>
      </w:r>
      <w:r>
        <w:rPr>
          <w:rFonts w:ascii="Arial"/>
          <w:color w:val="333333"/>
          <w:highlight w:val="white"/>
          <w:lang w:eastAsia="zh-CN"/>
        </w:rPr>
        <w:t>×</w:t>
      </w:r>
      <w:r>
        <w:rPr>
          <w:rFonts w:ascii="Arial"/>
          <w:color w:val="333333"/>
          <w:highlight w:val="white"/>
          <w:lang w:eastAsia="zh-CN"/>
        </w:rPr>
        <w:t>10</w:t>
      </w:r>
      <w:r>
        <w:rPr>
          <w:rFonts w:ascii="Arial"/>
          <w:color w:val="333333"/>
          <w:highlight w:val="white"/>
          <w:vertAlign w:val="superscript"/>
          <w:lang w:eastAsia="zh-CN"/>
        </w:rPr>
        <w:t>21</w:t>
      </w:r>
      <w:r>
        <w:rPr>
          <w:rFonts w:ascii="Arial"/>
          <w:color w:val="333333"/>
          <w:highlight w:val="white"/>
          <w:lang w:eastAsia="zh-CN"/>
        </w:rPr>
        <w:t>个水分子，说明分子体积很小，</w:t>
      </w:r>
      <w:r>
        <w:rPr>
          <w:rFonts w:ascii="Arial"/>
          <w:color w:val="333333"/>
          <w:highlight w:val="white"/>
          <w:lang w:eastAsia="zh-CN"/>
        </w:rPr>
        <w:t>C</w:t>
      </w:r>
      <w:r>
        <w:rPr>
          <w:rFonts w:ascii="Arial"/>
          <w:color w:val="333333"/>
          <w:highlight w:val="white"/>
          <w:lang w:eastAsia="zh-CN"/>
        </w:rPr>
        <w:t>不符合题意</w:t>
      </w:r>
    </w:p>
    <w:p w:rsidR="00A94623">
      <w:pPr>
        <w:spacing w:after="0"/>
        <w:rPr>
          <w:lang w:eastAsia="zh-CN"/>
        </w:rPr>
      </w:pPr>
      <w:r>
        <w:rPr>
          <w:color w:val="000000"/>
          <w:lang w:eastAsia="zh-CN"/>
        </w:rPr>
        <w:t>D.</w:t>
      </w:r>
      <w:r>
        <w:rPr>
          <w:color w:val="000000"/>
          <w:lang w:eastAsia="zh-CN"/>
        </w:rPr>
        <w:t>分子之间是有间隔的，温度升高分子之间的间隔变大，因此</w:t>
      </w:r>
      <w:r>
        <w:rPr>
          <w:rFonts w:ascii="Arial"/>
          <w:color w:val="333333"/>
          <w:highlight w:val="white"/>
          <w:lang w:eastAsia="zh-CN"/>
        </w:rPr>
        <w:t>自行车轮胎在阳光下暴晒而炸裂，</w:t>
      </w:r>
      <w:r>
        <w:rPr>
          <w:rFonts w:ascii="Arial"/>
          <w:color w:val="333333"/>
          <w:highlight w:val="white"/>
          <w:lang w:eastAsia="zh-CN"/>
        </w:rPr>
        <w:t>D</w:t>
      </w:r>
      <w:r>
        <w:rPr>
          <w:rFonts w:ascii="Arial"/>
          <w:color w:val="333333"/>
          <w:highlight w:val="white"/>
          <w:lang w:eastAsia="zh-CN"/>
        </w:rPr>
        <w:t>符合题意</w:t>
      </w:r>
      <w:r>
        <w:rPr>
          <w:rFonts w:ascii="Arial"/>
          <w:color w:val="333333"/>
          <w:highlight w:val="white"/>
          <w:lang w:eastAsia="zh-CN"/>
        </w:rPr>
        <w:t> </w:t>
      </w:r>
    </w:p>
    <w:p w:rsidR="00A94623">
      <w:pPr>
        <w:spacing w:after="0"/>
        <w:rPr>
          <w:lang w:eastAsia="zh-CN"/>
        </w:rPr>
      </w:pPr>
      <w:r>
        <w:rPr>
          <w:color w:val="000000"/>
          <w:lang w:eastAsia="zh-CN"/>
        </w:rPr>
        <w:t>故答案为：</w:t>
      </w:r>
      <w:r>
        <w:rPr>
          <w:color w:val="000000"/>
          <w:lang w:eastAsia="zh-CN"/>
        </w:rPr>
        <w:t xml:space="preserve"> D</w:t>
      </w:r>
    </w:p>
    <w:p w:rsidR="00A94623">
      <w:pPr>
        <w:spacing w:after="0"/>
        <w:rPr>
          <w:lang w:eastAsia="zh-CN"/>
        </w:rPr>
      </w:pPr>
      <w:r>
        <w:rPr>
          <w:color w:val="000000"/>
          <w:lang w:eastAsia="zh-CN"/>
        </w:rPr>
        <w:t>【分析】根据分子的特性分析：分子的质量和体积都很小，分子之间有间隔，分子是不断运动的，温度越高，分子运动越快，分子之间的间隔越大。</w:t>
      </w:r>
    </w:p>
    <w:p w:rsidR="00A94623">
      <w:pPr>
        <w:spacing w:after="0"/>
        <w:rPr>
          <w:lang w:eastAsia="zh-CN"/>
        </w:rPr>
      </w:pPr>
      <w:r>
        <w:rPr>
          <w:color w:val="000000"/>
          <w:lang w:eastAsia="zh-CN"/>
        </w:rPr>
        <w:t>7.</w:t>
      </w:r>
      <w:r>
        <w:rPr>
          <w:color w:val="0000FF"/>
          <w:lang w:eastAsia="zh-CN"/>
        </w:rPr>
        <w:t>【答案】</w:t>
      </w:r>
      <w:r>
        <w:rPr>
          <w:color w:val="000000"/>
          <w:lang w:eastAsia="zh-CN"/>
        </w:rPr>
        <w:t xml:space="preserve">C  </w:t>
      </w:r>
    </w:p>
    <w:p w:rsidR="00A94623">
      <w:pPr>
        <w:spacing w:after="0"/>
        <w:rPr>
          <w:lang w:eastAsia="zh-CN"/>
        </w:rPr>
      </w:pPr>
      <w:r>
        <w:rPr>
          <w:color w:val="0000FF"/>
          <w:lang w:eastAsia="zh-CN"/>
        </w:rPr>
        <w:t>【考点】</w:t>
      </w:r>
      <w:r>
        <w:rPr>
          <w:color w:val="000000"/>
          <w:lang w:eastAsia="zh-CN"/>
        </w:rPr>
        <w:t>地壳中元素的分布与含量</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【解答】地壳含量较多的元素（前四种）按含量从高到低的排序为：氧、硅、铝、铁，其中含量最多的金属元素是铝元素．</w:t>
      </w:r>
      <w:r>
        <w:rPr>
          <w:lang w:eastAsia="zh-CN"/>
        </w:rPr>
        <w:br/>
      </w:r>
      <w:r>
        <w:rPr>
          <w:color w:val="000000"/>
          <w:lang w:eastAsia="zh-CN"/>
        </w:rPr>
        <w:t>A</w:t>
      </w:r>
      <w:r>
        <w:rPr>
          <w:color w:val="000000"/>
          <w:lang w:eastAsia="zh-CN"/>
        </w:rPr>
        <w:t>、硅是非金属元素，地壳中含量最多的金属元素不是硅，故选项错误．</w:t>
      </w:r>
      <w:r>
        <w:rPr>
          <w:lang w:eastAsia="zh-CN"/>
        </w:rPr>
        <w:br/>
      </w:r>
      <w:r>
        <w:rPr>
          <w:color w:val="000000"/>
          <w:lang w:eastAsia="zh-CN"/>
        </w:rPr>
        <w:t>B</w:t>
      </w:r>
      <w:r>
        <w:rPr>
          <w:color w:val="000000"/>
          <w:lang w:eastAsia="zh-CN"/>
        </w:rPr>
        <w:t>、氧是非金属元素，地壳中含量最多的金属元素不是氧，故选项错误．</w:t>
      </w:r>
      <w:r>
        <w:rPr>
          <w:lang w:eastAsia="zh-CN"/>
        </w:rPr>
        <w:br/>
      </w:r>
      <w:r>
        <w:rPr>
          <w:color w:val="000000"/>
          <w:lang w:eastAsia="zh-CN"/>
        </w:rPr>
        <w:t>C</w:t>
      </w:r>
      <w:r>
        <w:rPr>
          <w:color w:val="000000"/>
          <w:lang w:eastAsia="zh-CN"/>
        </w:rPr>
        <w:t>、地壳中含量最多的金属元素是铝，故选项正确．</w:t>
      </w:r>
      <w:r>
        <w:rPr>
          <w:lang w:eastAsia="zh-CN"/>
        </w:rPr>
        <w:br/>
      </w:r>
      <w:r>
        <w:rPr>
          <w:color w:val="000000"/>
          <w:lang w:eastAsia="zh-CN"/>
        </w:rPr>
        <w:t>D</w:t>
      </w:r>
      <w:r>
        <w:rPr>
          <w:color w:val="000000"/>
          <w:lang w:eastAsia="zh-CN"/>
        </w:rPr>
        <w:t>、地壳中含量最多的金属元素是铝，不是铁，故选项错误．</w:t>
      </w:r>
      <w:r>
        <w:rPr>
          <w:lang w:eastAsia="zh-CN"/>
        </w:rPr>
        <w:br/>
      </w:r>
      <w:r>
        <w:rPr>
          <w:color w:val="000000"/>
          <w:lang w:eastAsia="zh-CN"/>
        </w:rPr>
        <w:t>故选</w:t>
      </w:r>
      <w:r>
        <w:rPr>
          <w:color w:val="000000"/>
          <w:lang w:eastAsia="zh-CN"/>
        </w:rPr>
        <w:t>C</w:t>
      </w:r>
      <w:r>
        <w:rPr>
          <w:color w:val="000000"/>
          <w:lang w:eastAsia="zh-CN"/>
        </w:rPr>
        <w:t>．</w:t>
      </w:r>
      <w:r>
        <w:rPr>
          <w:lang w:eastAsia="zh-CN"/>
        </w:rPr>
        <w:br/>
      </w:r>
      <w:r>
        <w:rPr>
          <w:color w:val="000000"/>
          <w:lang w:eastAsia="zh-CN"/>
        </w:rPr>
        <w:t>【分析】根据地壳中各元素含量的排序及元素的分类进行分析判断．本题很简单，熟记地壳里各元素的含量、了解元素的分类是正确解答本题的关键．</w:t>
      </w:r>
    </w:p>
    <w:p w:rsidR="00A94623">
      <w:pPr>
        <w:spacing w:after="0"/>
        <w:rPr>
          <w:lang w:eastAsia="zh-CN"/>
        </w:rPr>
      </w:pPr>
      <w:r>
        <w:rPr>
          <w:color w:val="000000"/>
          <w:lang w:eastAsia="zh-CN"/>
        </w:rPr>
        <w:t>8.</w:t>
      </w:r>
      <w:r>
        <w:rPr>
          <w:color w:val="0000FF"/>
          <w:lang w:eastAsia="zh-CN"/>
        </w:rPr>
        <w:t>【答案】</w:t>
      </w:r>
      <w:r>
        <w:rPr>
          <w:color w:val="000000"/>
          <w:lang w:eastAsia="zh-CN"/>
        </w:rPr>
        <w:t xml:space="preserve"> A   </w:t>
      </w:r>
    </w:p>
    <w:p w:rsidR="00A94623">
      <w:pPr>
        <w:spacing w:after="0"/>
        <w:rPr>
          <w:lang w:eastAsia="zh-CN"/>
        </w:rPr>
      </w:pPr>
      <w:r>
        <w:rPr>
          <w:color w:val="0000FF"/>
          <w:lang w:eastAsia="zh-CN"/>
        </w:rPr>
        <w:t>【考点】</w:t>
      </w:r>
      <w:r>
        <w:rPr>
          <w:color w:val="000000"/>
          <w:lang w:eastAsia="zh-CN"/>
        </w:rPr>
        <w:t>原子的定义与构成，原子和离子的相互转化</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 xml:space="preserve"> </w:t>
      </w:r>
      <w:r>
        <w:rPr>
          <w:rFonts w:ascii="Arial"/>
          <w:color w:val="333333"/>
          <w:highlight w:val="white"/>
          <w:lang w:eastAsia="zh-CN"/>
        </w:rPr>
        <w:t>X</w:t>
      </w:r>
      <w:r>
        <w:rPr>
          <w:rFonts w:ascii="Arial"/>
          <w:color w:val="333333"/>
          <w:highlight w:val="white"/>
          <w:vertAlign w:val="superscript"/>
          <w:lang w:eastAsia="zh-CN"/>
        </w:rPr>
        <w:t>2+</w:t>
      </w:r>
      <w:r>
        <w:rPr>
          <w:color w:val="000000"/>
          <w:lang w:eastAsia="zh-CN"/>
        </w:rPr>
        <w:t xml:space="preserve"> </w:t>
      </w:r>
      <w:r>
        <w:rPr>
          <w:color w:val="000000"/>
          <w:lang w:eastAsia="zh-CN"/>
        </w:rPr>
        <w:t>是由</w:t>
      </w:r>
      <w:r>
        <w:rPr>
          <w:color w:val="000000"/>
          <w:lang w:eastAsia="zh-CN"/>
        </w:rPr>
        <w:t>X</w:t>
      </w:r>
      <w:r>
        <w:rPr>
          <w:color w:val="000000"/>
          <w:lang w:eastAsia="zh-CN"/>
        </w:rPr>
        <w:t>，失去</w:t>
      </w:r>
      <w:r>
        <w:rPr>
          <w:color w:val="000000"/>
          <w:lang w:eastAsia="zh-CN"/>
        </w:rPr>
        <w:t>2</w:t>
      </w:r>
      <w:r>
        <w:rPr>
          <w:color w:val="000000"/>
          <w:lang w:eastAsia="zh-CN"/>
        </w:rPr>
        <w:t>个电子形成的，因此</w:t>
      </w:r>
      <w:r>
        <w:rPr>
          <w:color w:val="000000"/>
          <w:lang w:eastAsia="zh-CN"/>
        </w:rPr>
        <w:t>X</w:t>
      </w:r>
      <w:r>
        <w:rPr>
          <w:color w:val="000000"/>
          <w:lang w:eastAsia="zh-CN"/>
        </w:rPr>
        <w:t>核外应该由</w:t>
      </w:r>
      <w:r>
        <w:rPr>
          <w:color w:val="000000"/>
          <w:lang w:eastAsia="zh-CN"/>
        </w:rPr>
        <w:t>30</w:t>
      </w:r>
      <w:r>
        <w:rPr>
          <w:color w:val="000000"/>
          <w:lang w:eastAsia="zh-CN"/>
        </w:rPr>
        <w:t>个电子，在原子中质子数等于核外电子数，则</w:t>
      </w:r>
      <w:r>
        <w:rPr>
          <w:color w:val="000000"/>
          <w:lang w:eastAsia="zh-CN"/>
        </w:rPr>
        <w:t>X</w:t>
      </w:r>
      <w:r>
        <w:rPr>
          <w:color w:val="000000"/>
          <w:lang w:eastAsia="zh-CN"/>
        </w:rPr>
        <w:t>的原子中有</w:t>
      </w:r>
      <w:r>
        <w:rPr>
          <w:color w:val="000000"/>
          <w:lang w:eastAsia="zh-CN"/>
        </w:rPr>
        <w:t>30</w:t>
      </w:r>
      <w:r>
        <w:rPr>
          <w:color w:val="000000"/>
          <w:lang w:eastAsia="zh-CN"/>
        </w:rPr>
        <w:t>个质子，质子数和中子数之和在数值上等于相对原子质量，则</w:t>
      </w:r>
      <w:r>
        <w:rPr>
          <w:color w:val="000000"/>
          <w:lang w:eastAsia="zh-CN"/>
        </w:rPr>
        <w:t>X</w:t>
      </w:r>
      <w:r>
        <w:rPr>
          <w:color w:val="000000"/>
          <w:lang w:eastAsia="zh-CN"/>
        </w:rPr>
        <w:t>中含有的中子数为</w:t>
      </w:r>
      <w:r>
        <w:rPr>
          <w:color w:val="000000"/>
          <w:lang w:eastAsia="zh-CN"/>
        </w:rPr>
        <w:t xml:space="preserve">65-30=35 </w:t>
      </w:r>
    </w:p>
    <w:p w:rsidR="00A94623">
      <w:pPr>
        <w:spacing w:after="0"/>
        <w:rPr>
          <w:lang w:eastAsia="zh-CN"/>
        </w:rPr>
      </w:pPr>
      <w:r>
        <w:rPr>
          <w:color w:val="000000"/>
          <w:lang w:eastAsia="zh-CN"/>
        </w:rPr>
        <w:t>故答案为：</w:t>
      </w:r>
      <w:r>
        <w:rPr>
          <w:color w:val="000000"/>
          <w:lang w:eastAsia="zh-CN"/>
        </w:rPr>
        <w:t>A</w:t>
      </w:r>
    </w:p>
    <w:p w:rsidR="00A94623">
      <w:pPr>
        <w:spacing w:after="0"/>
        <w:rPr>
          <w:lang w:eastAsia="zh-CN"/>
        </w:rPr>
      </w:pPr>
      <w:r>
        <w:rPr>
          <w:color w:val="000000"/>
          <w:lang w:eastAsia="zh-CN"/>
        </w:rPr>
        <w:t>【分析】原子失去电子形成带正电的阳离子，质子数等于核外电子数，相对原子质量在数值上等于质子数加中子数，据此分析</w:t>
      </w:r>
    </w:p>
    <w:p w:rsidR="00A94623">
      <w:pPr>
        <w:spacing w:after="0"/>
        <w:rPr>
          <w:lang w:eastAsia="zh-CN"/>
        </w:rPr>
      </w:pPr>
      <w:r>
        <w:rPr>
          <w:color w:val="000000"/>
          <w:lang w:eastAsia="zh-CN"/>
        </w:rPr>
        <w:t>9.</w:t>
      </w:r>
      <w:r>
        <w:rPr>
          <w:color w:val="0000FF"/>
          <w:lang w:eastAsia="zh-CN"/>
        </w:rPr>
        <w:t>【答案】</w:t>
      </w:r>
      <w:r>
        <w:rPr>
          <w:color w:val="000000"/>
          <w:lang w:eastAsia="zh-CN"/>
        </w:rPr>
        <w:t xml:space="preserve"> D   </w:t>
      </w:r>
    </w:p>
    <w:p w:rsidR="00A94623">
      <w:pPr>
        <w:spacing w:after="0"/>
        <w:rPr>
          <w:lang w:eastAsia="zh-CN"/>
        </w:rPr>
      </w:pPr>
      <w:r>
        <w:rPr>
          <w:color w:val="0000FF"/>
          <w:lang w:eastAsia="zh-CN"/>
        </w:rPr>
        <w:t>【考点】</w:t>
      </w:r>
      <w:r>
        <w:rPr>
          <w:color w:val="000000"/>
          <w:lang w:eastAsia="zh-CN"/>
        </w:rPr>
        <w:t>氧气的物理性质，氧气的化学性质，化合反应及其应用</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氧气可以和很多物质反应，是一种化学性质比较活泼的气体，</w:t>
      </w:r>
      <w:r>
        <w:rPr>
          <w:color w:val="000000"/>
          <w:lang w:eastAsia="zh-CN"/>
        </w:rPr>
        <w:t>A</w:t>
      </w:r>
      <w:r>
        <w:rPr>
          <w:color w:val="000000"/>
          <w:lang w:eastAsia="zh-CN"/>
        </w:rPr>
        <w:t>符合题意</w:t>
      </w:r>
      <w:r>
        <w:rPr>
          <w:color w:val="000000"/>
          <w:lang w:eastAsia="zh-CN"/>
        </w:rPr>
        <w:t xml:space="preserve"> </w:t>
      </w:r>
    </w:p>
    <w:p w:rsidR="00A94623">
      <w:pPr>
        <w:spacing w:after="0"/>
        <w:rPr>
          <w:lang w:eastAsia="zh-CN"/>
        </w:rPr>
      </w:pPr>
      <w:r>
        <w:rPr>
          <w:color w:val="000000"/>
          <w:lang w:eastAsia="zh-CN"/>
        </w:rPr>
        <w:t>B.</w:t>
      </w:r>
      <w:r>
        <w:rPr>
          <w:color w:val="000000"/>
          <w:lang w:eastAsia="zh-CN"/>
        </w:rPr>
        <w:t>水中溶有少量的氧气，所以鱼虾能在水中生存，氧气不易溶于水，</w:t>
      </w:r>
      <w:r>
        <w:rPr>
          <w:color w:val="000000"/>
          <w:lang w:eastAsia="zh-CN"/>
        </w:rPr>
        <w:t>B</w:t>
      </w:r>
      <w:r>
        <w:rPr>
          <w:color w:val="000000"/>
          <w:lang w:eastAsia="zh-CN"/>
        </w:rPr>
        <w:t>不符合题意</w:t>
      </w:r>
    </w:p>
    <w:p w:rsidR="00A94623">
      <w:pPr>
        <w:spacing w:after="0"/>
        <w:rPr>
          <w:lang w:eastAsia="zh-CN"/>
        </w:rPr>
      </w:pPr>
      <w:r>
        <w:rPr>
          <w:color w:val="000000"/>
          <w:lang w:eastAsia="zh-CN"/>
        </w:rPr>
        <w:t xml:space="preserve">C </w:t>
      </w:r>
      <w:r>
        <w:rPr>
          <w:rFonts w:ascii="Arial"/>
          <w:color w:val="333333"/>
          <w:highlight w:val="white"/>
          <w:lang w:eastAsia="zh-CN"/>
        </w:rPr>
        <w:t>铁、硫在氧气中的燃烧都是生成一种物质是化合反应，石蜡的燃烧生成了二氧化碳和水，是氧化反应不是化合反应，</w:t>
      </w:r>
      <w:r>
        <w:rPr>
          <w:rFonts w:ascii="Arial"/>
          <w:color w:val="333333"/>
          <w:highlight w:val="white"/>
          <w:lang w:eastAsia="zh-CN"/>
        </w:rPr>
        <w:t>B</w:t>
      </w:r>
      <w:r>
        <w:rPr>
          <w:rFonts w:ascii="Arial"/>
          <w:color w:val="333333"/>
          <w:highlight w:val="white"/>
          <w:lang w:eastAsia="zh-CN"/>
        </w:rPr>
        <w:t>不符合题意</w:t>
      </w:r>
    </w:p>
    <w:p w:rsidR="00A94623">
      <w:pPr>
        <w:spacing w:after="0"/>
        <w:rPr>
          <w:lang w:eastAsia="zh-CN"/>
        </w:rPr>
      </w:pPr>
      <w:r>
        <w:rPr>
          <w:color w:val="000000"/>
          <w:lang w:eastAsia="zh-CN"/>
        </w:rPr>
        <w:t>D.</w:t>
      </w:r>
      <w:r>
        <w:rPr>
          <w:color w:val="000000"/>
          <w:lang w:eastAsia="zh-CN"/>
        </w:rPr>
        <w:t>氧气能够支持燃烧，所以</w:t>
      </w:r>
      <w:r>
        <w:rPr>
          <w:rFonts w:ascii="Arial"/>
          <w:color w:val="333333"/>
          <w:highlight w:val="white"/>
          <w:lang w:eastAsia="zh-CN"/>
        </w:rPr>
        <w:t>物质能在氧气中燃烧，</w:t>
      </w:r>
      <w:r>
        <w:rPr>
          <w:rFonts w:ascii="Arial"/>
          <w:color w:val="333333"/>
          <w:highlight w:val="white"/>
          <w:lang w:eastAsia="zh-CN"/>
        </w:rPr>
        <w:t>D</w:t>
      </w:r>
      <w:r>
        <w:rPr>
          <w:rFonts w:ascii="Arial"/>
          <w:color w:val="333333"/>
          <w:highlight w:val="white"/>
          <w:lang w:eastAsia="zh-CN"/>
        </w:rPr>
        <w:t>符合题意</w:t>
      </w:r>
    </w:p>
    <w:p w:rsidR="00A94623">
      <w:pPr>
        <w:spacing w:after="0"/>
        <w:rPr>
          <w:lang w:eastAsia="zh-CN"/>
        </w:rPr>
      </w:pPr>
      <w:r>
        <w:rPr>
          <w:color w:val="000000"/>
          <w:lang w:eastAsia="zh-CN"/>
        </w:rPr>
        <w:t>故答案为：</w:t>
      </w:r>
      <w:r>
        <w:rPr>
          <w:color w:val="000000"/>
          <w:lang w:eastAsia="zh-CN"/>
        </w:rPr>
        <w:t>D</w:t>
      </w:r>
    </w:p>
    <w:p w:rsidR="00A94623">
      <w:pPr>
        <w:spacing w:after="0"/>
        <w:rPr>
          <w:lang w:eastAsia="zh-CN"/>
        </w:rPr>
      </w:pPr>
      <w:r>
        <w:rPr>
          <w:color w:val="000000"/>
          <w:lang w:eastAsia="zh-CN"/>
        </w:rPr>
        <w:t>【分析】</w:t>
      </w:r>
      <w:r>
        <w:rPr>
          <w:color w:val="000000"/>
          <w:lang w:eastAsia="zh-CN"/>
        </w:rPr>
        <w:t>A</w:t>
      </w:r>
      <w:r>
        <w:rPr>
          <w:color w:val="000000"/>
          <w:lang w:eastAsia="zh-CN"/>
        </w:rPr>
        <w:t>、根据氧气的化学性质分析</w:t>
      </w:r>
      <w:r>
        <w:rPr>
          <w:lang w:eastAsia="zh-CN"/>
        </w:rPr>
        <w:br/>
      </w:r>
      <w:r>
        <w:rPr>
          <w:color w:val="000000"/>
          <w:lang w:eastAsia="zh-CN"/>
        </w:rPr>
        <w:t xml:space="preserve"> B</w:t>
      </w:r>
      <w:r>
        <w:rPr>
          <w:color w:val="000000"/>
          <w:lang w:eastAsia="zh-CN"/>
        </w:rPr>
        <w:t>、根据氧气不易溶于水分析</w:t>
      </w:r>
      <w:r>
        <w:rPr>
          <w:lang w:eastAsia="zh-CN"/>
        </w:rPr>
        <w:br/>
      </w:r>
      <w:r>
        <w:rPr>
          <w:color w:val="000000"/>
          <w:lang w:eastAsia="zh-CN"/>
        </w:rPr>
        <w:t xml:space="preserve"> C</w:t>
      </w:r>
      <w:r>
        <w:rPr>
          <w:color w:val="000000"/>
          <w:lang w:eastAsia="zh-CN"/>
        </w:rPr>
        <w:t>、根据化合反应的特点分析</w:t>
      </w:r>
      <w:r>
        <w:rPr>
          <w:lang w:eastAsia="zh-CN"/>
        </w:rPr>
        <w:br/>
      </w:r>
      <w:r>
        <w:rPr>
          <w:color w:val="000000"/>
          <w:lang w:eastAsia="zh-CN"/>
        </w:rPr>
        <w:t xml:space="preserve"> D</w:t>
      </w:r>
      <w:r>
        <w:rPr>
          <w:color w:val="000000"/>
          <w:lang w:eastAsia="zh-CN"/>
        </w:rPr>
        <w:t>、根据氧气助燃不可燃分析</w:t>
      </w:r>
    </w:p>
    <w:p w:rsidR="00A94623">
      <w:pPr>
        <w:spacing w:after="0"/>
        <w:rPr>
          <w:lang w:eastAsia="zh-CN"/>
        </w:rPr>
      </w:pPr>
      <w:r>
        <w:rPr>
          <w:color w:val="000000"/>
          <w:lang w:eastAsia="zh-CN"/>
        </w:rPr>
        <w:t>10.</w:t>
      </w:r>
      <w:r>
        <w:rPr>
          <w:color w:val="0000FF"/>
          <w:lang w:eastAsia="zh-CN"/>
        </w:rPr>
        <w:t>【答案】</w:t>
      </w:r>
      <w:r>
        <w:rPr>
          <w:color w:val="000000"/>
          <w:lang w:eastAsia="zh-CN"/>
        </w:rPr>
        <w:t xml:space="preserve"> C   </w:t>
      </w:r>
    </w:p>
    <w:p w:rsidR="00A94623">
      <w:pPr>
        <w:spacing w:after="0"/>
        <w:rPr>
          <w:lang w:eastAsia="zh-CN"/>
        </w:rPr>
      </w:pPr>
      <w:r>
        <w:rPr>
          <w:color w:val="0000FF"/>
          <w:lang w:eastAsia="zh-CN"/>
        </w:rPr>
        <w:t>【考点】</w:t>
      </w:r>
      <w:r>
        <w:rPr>
          <w:color w:val="000000"/>
          <w:lang w:eastAsia="zh-CN"/>
        </w:rPr>
        <w:t>氧气的实验室</w:t>
      </w:r>
      <w:r>
        <w:rPr>
          <w:color w:val="000000"/>
          <w:lang w:eastAsia="zh-CN"/>
        </w:rPr>
        <w:t>制法，催化剂的特点与催化作用</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过氧化氢中含有氧元素，但是不含有氧气，</w:t>
      </w:r>
      <w:r>
        <w:rPr>
          <w:color w:val="000000"/>
          <w:lang w:eastAsia="zh-CN"/>
        </w:rPr>
        <w:t>A</w:t>
      </w:r>
      <w:r>
        <w:rPr>
          <w:color w:val="000000"/>
          <w:lang w:eastAsia="zh-CN"/>
        </w:rPr>
        <w:t>不符合题意</w:t>
      </w:r>
      <w:r>
        <w:rPr>
          <w:color w:val="000000"/>
          <w:lang w:eastAsia="zh-CN"/>
        </w:rPr>
        <w:t xml:space="preserve"> </w:t>
      </w:r>
    </w:p>
    <w:p w:rsidR="00A94623">
      <w:pPr>
        <w:spacing w:after="0"/>
        <w:rPr>
          <w:lang w:eastAsia="zh-CN"/>
        </w:rPr>
      </w:pPr>
      <w:r>
        <w:rPr>
          <w:color w:val="000000"/>
          <w:lang w:eastAsia="zh-CN"/>
        </w:rPr>
        <w:t>B.</w:t>
      </w:r>
      <w:r>
        <w:rPr>
          <w:color w:val="000000"/>
          <w:lang w:eastAsia="zh-CN"/>
        </w:rPr>
        <w:t>二氧化锰在过氧化氢制氧气中是催化剂，只能加快反应速率，但不能增加氧气的量，</w:t>
      </w:r>
      <w:r>
        <w:rPr>
          <w:color w:val="000000"/>
          <w:lang w:eastAsia="zh-CN"/>
        </w:rPr>
        <w:t>B</w:t>
      </w:r>
      <w:r>
        <w:rPr>
          <w:color w:val="000000"/>
          <w:lang w:eastAsia="zh-CN"/>
        </w:rPr>
        <w:t>不符合题意</w:t>
      </w:r>
    </w:p>
    <w:p w:rsidR="00A94623">
      <w:pPr>
        <w:spacing w:after="0"/>
        <w:rPr>
          <w:lang w:eastAsia="zh-CN"/>
        </w:rPr>
      </w:pPr>
      <w:r>
        <w:rPr>
          <w:color w:val="000000"/>
          <w:lang w:eastAsia="zh-CN"/>
        </w:rPr>
        <w:t>C.</w:t>
      </w:r>
      <w:r>
        <w:rPr>
          <w:color w:val="000000"/>
          <w:lang w:eastAsia="zh-CN"/>
        </w:rPr>
        <w:t>在过氧化氢分解过程中，二氧化锰加快了反应的进行，是正确的，</w:t>
      </w:r>
      <w:r>
        <w:rPr>
          <w:color w:val="000000"/>
          <w:lang w:eastAsia="zh-CN"/>
        </w:rPr>
        <w:t>C</w:t>
      </w:r>
      <w:r>
        <w:rPr>
          <w:color w:val="000000"/>
          <w:lang w:eastAsia="zh-CN"/>
        </w:rPr>
        <w:t>符合题意</w:t>
      </w:r>
    </w:p>
    <w:p w:rsidR="00A94623">
      <w:pPr>
        <w:spacing w:after="0"/>
        <w:rPr>
          <w:lang w:eastAsia="zh-CN"/>
        </w:rPr>
      </w:pPr>
      <w:r>
        <w:rPr>
          <w:color w:val="000000"/>
          <w:lang w:eastAsia="zh-CN"/>
        </w:rPr>
        <w:t>D.</w:t>
      </w:r>
      <w:r>
        <w:rPr>
          <w:color w:val="000000"/>
          <w:lang w:eastAsia="zh-CN"/>
        </w:rPr>
        <w:t>催化剂能加快反应，但是不影响反应结果，过氧化氢不加催化剂也能分解，</w:t>
      </w:r>
      <w:r>
        <w:rPr>
          <w:color w:val="000000"/>
          <w:lang w:eastAsia="zh-CN"/>
        </w:rPr>
        <w:t>D</w:t>
      </w:r>
      <w:r>
        <w:rPr>
          <w:color w:val="000000"/>
          <w:lang w:eastAsia="zh-CN"/>
        </w:rPr>
        <w:t>不符合题意</w:t>
      </w:r>
    </w:p>
    <w:p w:rsidR="00A94623">
      <w:pPr>
        <w:spacing w:after="0"/>
        <w:rPr>
          <w:lang w:eastAsia="zh-CN"/>
        </w:rPr>
      </w:pPr>
      <w:r>
        <w:rPr>
          <w:color w:val="000000"/>
          <w:lang w:eastAsia="zh-CN"/>
        </w:rPr>
        <w:t>故答案为：</w:t>
      </w:r>
      <w:r>
        <w:rPr>
          <w:color w:val="000000"/>
          <w:lang w:eastAsia="zh-CN"/>
        </w:rPr>
        <w:t>C</w:t>
      </w:r>
    </w:p>
    <w:p w:rsidR="00A94623">
      <w:pPr>
        <w:spacing w:after="0"/>
        <w:rPr>
          <w:lang w:eastAsia="zh-CN"/>
        </w:rPr>
      </w:pPr>
      <w:r>
        <w:rPr>
          <w:color w:val="000000"/>
          <w:lang w:eastAsia="zh-CN"/>
        </w:rPr>
        <w:t>【分析】</w:t>
      </w:r>
      <w:r>
        <w:rPr>
          <w:color w:val="000000"/>
          <w:lang w:eastAsia="zh-CN"/>
        </w:rPr>
        <w:t>A</w:t>
      </w:r>
      <w:r>
        <w:rPr>
          <w:color w:val="000000"/>
          <w:lang w:eastAsia="zh-CN"/>
        </w:rPr>
        <w:t>、根据含有氧气的只能是氧气本身或含有氧气的混合物分析</w:t>
      </w:r>
      <w:r>
        <w:rPr>
          <w:lang w:eastAsia="zh-CN"/>
        </w:rPr>
        <w:br/>
      </w:r>
      <w:r>
        <w:rPr>
          <w:color w:val="000000"/>
          <w:lang w:eastAsia="zh-CN"/>
        </w:rPr>
        <w:t xml:space="preserve"> B</w:t>
      </w:r>
      <w:r>
        <w:rPr>
          <w:color w:val="000000"/>
          <w:lang w:eastAsia="zh-CN"/>
        </w:rPr>
        <w:t>、根据催化剂的概念分析</w:t>
      </w:r>
      <w:r>
        <w:rPr>
          <w:lang w:eastAsia="zh-CN"/>
        </w:rPr>
        <w:br/>
      </w:r>
      <w:r>
        <w:rPr>
          <w:color w:val="000000"/>
          <w:lang w:eastAsia="zh-CN"/>
        </w:rPr>
        <w:t xml:space="preserve"> C</w:t>
      </w:r>
      <w:r>
        <w:rPr>
          <w:color w:val="000000"/>
          <w:lang w:eastAsia="zh-CN"/>
        </w:rPr>
        <w:t>、根据实验室利用过氧化氢制氧气价加入二氧</w:t>
      </w:r>
      <w:r>
        <w:rPr>
          <w:color w:val="000000"/>
          <w:lang w:eastAsia="zh-CN"/>
        </w:rPr>
        <w:t>化锰的作用分析</w:t>
      </w:r>
      <w:r>
        <w:rPr>
          <w:lang w:eastAsia="zh-CN"/>
        </w:rPr>
        <w:br/>
      </w:r>
      <w:r>
        <w:rPr>
          <w:color w:val="000000"/>
          <w:lang w:eastAsia="zh-CN"/>
        </w:rPr>
        <w:t xml:space="preserve"> D</w:t>
      </w:r>
      <w:r>
        <w:rPr>
          <w:color w:val="000000"/>
          <w:lang w:eastAsia="zh-CN"/>
        </w:rPr>
        <w:t>、根据催化剂的性质分析</w:t>
      </w:r>
    </w:p>
    <w:p w:rsidR="00A94623">
      <w:pPr>
        <w:spacing w:after="0"/>
        <w:rPr>
          <w:lang w:eastAsia="zh-CN"/>
        </w:rPr>
      </w:pPr>
      <w:r>
        <w:rPr>
          <w:color w:val="000000"/>
          <w:lang w:eastAsia="zh-CN"/>
        </w:rPr>
        <w:t>11.</w:t>
      </w:r>
      <w:r>
        <w:rPr>
          <w:color w:val="0000FF"/>
          <w:lang w:eastAsia="zh-CN"/>
        </w:rPr>
        <w:t>【答案】</w:t>
      </w:r>
      <w:r>
        <w:rPr>
          <w:color w:val="000000"/>
          <w:lang w:eastAsia="zh-CN"/>
        </w:rPr>
        <w:t xml:space="preserve"> C   </w:t>
      </w:r>
    </w:p>
    <w:p w:rsidR="00A94623">
      <w:pPr>
        <w:spacing w:after="0"/>
        <w:rPr>
          <w:lang w:eastAsia="zh-CN"/>
        </w:rPr>
      </w:pPr>
      <w:r>
        <w:rPr>
          <w:color w:val="0000FF"/>
          <w:lang w:eastAsia="zh-CN"/>
        </w:rPr>
        <w:t>【考点】</w:t>
      </w:r>
      <w:r>
        <w:rPr>
          <w:color w:val="000000"/>
          <w:lang w:eastAsia="zh-CN"/>
        </w:rPr>
        <w:t>化学式的书写及意义</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氧化镁的化学式为</w:t>
      </w:r>
      <w:r>
        <w:rPr>
          <w:color w:val="000000"/>
          <w:lang w:eastAsia="zh-CN"/>
        </w:rPr>
        <w:t>MgO</w:t>
      </w:r>
      <w:r>
        <w:rPr>
          <w:color w:val="000000"/>
          <w:lang w:eastAsia="zh-CN"/>
        </w:rPr>
        <w:t>，</w:t>
      </w:r>
      <w:r>
        <w:rPr>
          <w:color w:val="000000"/>
          <w:lang w:eastAsia="zh-CN"/>
        </w:rPr>
        <w:t>A</w:t>
      </w:r>
      <w:r>
        <w:rPr>
          <w:color w:val="000000"/>
          <w:lang w:eastAsia="zh-CN"/>
        </w:rPr>
        <w:t>不符合题意</w:t>
      </w:r>
      <w:r>
        <w:rPr>
          <w:color w:val="000000"/>
          <w:lang w:eastAsia="zh-CN"/>
        </w:rPr>
        <w:t xml:space="preserve"> </w:t>
      </w:r>
    </w:p>
    <w:p w:rsidR="00A94623">
      <w:pPr>
        <w:spacing w:after="0"/>
        <w:rPr>
          <w:lang w:eastAsia="zh-CN"/>
        </w:rPr>
      </w:pPr>
      <w:r>
        <w:rPr>
          <w:color w:val="000000"/>
          <w:lang w:eastAsia="zh-CN"/>
        </w:rPr>
        <w:t>B.</w:t>
      </w:r>
      <w:r>
        <w:rPr>
          <w:color w:val="000000"/>
          <w:lang w:eastAsia="zh-CN"/>
        </w:rPr>
        <w:t>氯化钾的化学式为</w:t>
      </w:r>
      <w:r>
        <w:rPr>
          <w:color w:val="000000"/>
          <w:lang w:eastAsia="zh-CN"/>
        </w:rPr>
        <w:t xml:space="preserve">KCl,B </w:t>
      </w:r>
      <w:r>
        <w:rPr>
          <w:color w:val="000000"/>
          <w:lang w:eastAsia="zh-CN"/>
        </w:rPr>
        <w:t>不符合题意</w:t>
      </w:r>
    </w:p>
    <w:p w:rsidR="00A94623">
      <w:pPr>
        <w:spacing w:after="0"/>
        <w:rPr>
          <w:lang w:eastAsia="zh-CN"/>
        </w:rPr>
      </w:pPr>
      <w:r>
        <w:rPr>
          <w:color w:val="000000"/>
          <w:lang w:eastAsia="zh-CN"/>
        </w:rPr>
        <w:t>C.</w:t>
      </w:r>
      <w:r>
        <w:rPr>
          <w:color w:val="000000"/>
          <w:lang w:eastAsia="zh-CN"/>
        </w:rPr>
        <w:t>氧化铁的化学式是</w:t>
      </w:r>
      <w:r>
        <w:rPr>
          <w:color w:val="000000"/>
          <w:lang w:eastAsia="zh-CN"/>
        </w:rPr>
        <w:t xml:space="preserve"> </w:t>
      </w:r>
      <w:r>
        <w:rPr>
          <w:rFonts w:ascii="Arial"/>
          <w:color w:val="333333"/>
          <w:highlight w:val="white"/>
          <w:lang w:eastAsia="zh-CN"/>
        </w:rPr>
        <w:t>Fe</w:t>
      </w:r>
      <w:r>
        <w:rPr>
          <w:rFonts w:ascii="Arial"/>
          <w:color w:val="333333"/>
          <w:highlight w:val="white"/>
          <w:vertAlign w:val="subscript"/>
          <w:lang w:eastAsia="zh-CN"/>
        </w:rPr>
        <w:t>2</w:t>
      </w:r>
      <w:r>
        <w:rPr>
          <w:rFonts w:ascii="Arial"/>
          <w:color w:val="333333"/>
          <w:highlight w:val="white"/>
          <w:lang w:eastAsia="zh-CN"/>
        </w:rPr>
        <w:t>O</w:t>
      </w:r>
      <w:r>
        <w:rPr>
          <w:rFonts w:ascii="Arial"/>
          <w:color w:val="333333"/>
          <w:highlight w:val="white"/>
          <w:vertAlign w:val="subscript"/>
          <w:lang w:eastAsia="zh-CN"/>
        </w:rPr>
        <w:t>3</w:t>
      </w:r>
      <w:r>
        <w:rPr>
          <w:color w:val="000000"/>
          <w:lang w:eastAsia="zh-CN"/>
        </w:rPr>
        <w:t xml:space="preserve"> </w:t>
      </w:r>
      <w:r>
        <w:rPr>
          <w:color w:val="000000"/>
          <w:lang w:eastAsia="zh-CN"/>
        </w:rPr>
        <w:t>，</w:t>
      </w:r>
      <w:r>
        <w:rPr>
          <w:color w:val="000000"/>
          <w:lang w:eastAsia="zh-CN"/>
        </w:rPr>
        <w:t>C</w:t>
      </w:r>
      <w:r>
        <w:rPr>
          <w:color w:val="000000"/>
          <w:lang w:eastAsia="zh-CN"/>
        </w:rPr>
        <w:t>符合题意</w:t>
      </w:r>
    </w:p>
    <w:p w:rsidR="00A94623">
      <w:pPr>
        <w:spacing w:after="0"/>
        <w:rPr>
          <w:lang w:eastAsia="zh-CN"/>
        </w:rPr>
      </w:pPr>
      <w:r>
        <w:rPr>
          <w:color w:val="000000"/>
          <w:lang w:eastAsia="zh-CN"/>
        </w:rPr>
        <w:t>D.</w:t>
      </w:r>
      <w:r>
        <w:rPr>
          <w:color w:val="000000"/>
          <w:lang w:eastAsia="zh-CN"/>
        </w:rPr>
        <w:t>氧化钠的化学式为</w:t>
      </w:r>
      <w:r>
        <w:rPr>
          <w:color w:val="000000"/>
          <w:lang w:eastAsia="zh-CN"/>
        </w:rPr>
        <w:t xml:space="preserve"> </w:t>
      </w:r>
      <w:r>
        <w:rPr>
          <w:rFonts w:ascii="Arial"/>
          <w:color w:val="333333"/>
          <w:highlight w:val="white"/>
          <w:lang w:eastAsia="zh-CN"/>
        </w:rPr>
        <w:t>Na</w:t>
      </w:r>
      <w:r>
        <w:rPr>
          <w:rFonts w:ascii="Arial"/>
          <w:color w:val="333333"/>
          <w:vertAlign w:val="subscript"/>
          <w:lang w:eastAsia="zh-CN"/>
        </w:rPr>
        <w:t>2</w:t>
      </w:r>
      <w:r>
        <w:rPr>
          <w:rFonts w:ascii="Arial"/>
          <w:color w:val="333333"/>
          <w:highlight w:val="white"/>
          <w:lang w:eastAsia="zh-CN"/>
        </w:rPr>
        <w:t>O</w:t>
      </w:r>
      <w:r>
        <w:rPr>
          <w:rFonts w:ascii="Arial"/>
          <w:color w:val="333333"/>
          <w:highlight w:val="white"/>
          <w:lang w:eastAsia="zh-CN"/>
        </w:rPr>
        <w:t>，</w:t>
      </w:r>
      <w:r>
        <w:rPr>
          <w:rFonts w:ascii="Arial"/>
          <w:color w:val="333333"/>
          <w:highlight w:val="white"/>
          <w:lang w:eastAsia="zh-CN"/>
        </w:rPr>
        <w:t>D</w:t>
      </w:r>
      <w:r>
        <w:rPr>
          <w:rFonts w:ascii="Arial"/>
          <w:color w:val="333333"/>
          <w:highlight w:val="white"/>
          <w:lang w:eastAsia="zh-CN"/>
        </w:rPr>
        <w:t>不符合题意</w:t>
      </w:r>
    </w:p>
    <w:p w:rsidR="00A94623">
      <w:pPr>
        <w:spacing w:after="0"/>
        <w:rPr>
          <w:lang w:eastAsia="zh-CN"/>
        </w:rPr>
      </w:pPr>
      <w:r>
        <w:rPr>
          <w:color w:val="000000"/>
          <w:lang w:eastAsia="zh-CN"/>
        </w:rPr>
        <w:t>故答案为：</w:t>
      </w:r>
      <w:r>
        <w:rPr>
          <w:color w:val="000000"/>
          <w:lang w:eastAsia="zh-CN"/>
        </w:rPr>
        <w:t>C</w:t>
      </w:r>
    </w:p>
    <w:p w:rsidR="00A94623">
      <w:pPr>
        <w:spacing w:after="0"/>
        <w:rPr>
          <w:lang w:eastAsia="zh-CN"/>
        </w:rPr>
      </w:pPr>
      <w:r>
        <w:rPr>
          <w:color w:val="000000"/>
          <w:lang w:eastAsia="zh-CN"/>
        </w:rPr>
        <w:t>【分析】化学式的书写，正价在前，负价在后，化合价交叉书写，化为最简，据此分析</w:t>
      </w:r>
    </w:p>
    <w:p w:rsidR="00A94623">
      <w:pPr>
        <w:spacing w:after="0"/>
        <w:rPr>
          <w:lang w:eastAsia="zh-CN"/>
        </w:rPr>
      </w:pPr>
      <w:r>
        <w:rPr>
          <w:color w:val="000000"/>
          <w:lang w:eastAsia="zh-CN"/>
        </w:rPr>
        <w:t>12.</w:t>
      </w:r>
      <w:r>
        <w:rPr>
          <w:color w:val="0000FF"/>
          <w:lang w:eastAsia="zh-CN"/>
        </w:rPr>
        <w:t>【答案】</w:t>
      </w:r>
      <w:r>
        <w:rPr>
          <w:color w:val="000000"/>
          <w:lang w:eastAsia="zh-CN"/>
        </w:rPr>
        <w:t xml:space="preserve"> B   </w:t>
      </w:r>
    </w:p>
    <w:p w:rsidR="00A94623">
      <w:pPr>
        <w:spacing w:after="0"/>
        <w:rPr>
          <w:lang w:eastAsia="zh-CN"/>
        </w:rPr>
      </w:pPr>
      <w:r>
        <w:rPr>
          <w:color w:val="0000FF"/>
          <w:lang w:eastAsia="zh-CN"/>
        </w:rPr>
        <w:t>【考点】</w:t>
      </w:r>
      <w:r>
        <w:rPr>
          <w:color w:val="000000"/>
          <w:lang w:eastAsia="zh-CN"/>
        </w:rPr>
        <w:t>单质和化合物，从组成上识别氧化物</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【解答】纯净物是由化合物和单质构成，由图可知，</w:t>
      </w:r>
      <w:r>
        <w:rPr>
          <w:color w:val="000000"/>
          <w:lang w:eastAsia="zh-CN"/>
        </w:rPr>
        <w:t>x</w:t>
      </w:r>
      <w:r>
        <w:rPr>
          <w:color w:val="000000"/>
          <w:lang w:eastAsia="zh-CN"/>
        </w:rPr>
        <w:t>是单质，</w:t>
      </w:r>
      <w:r>
        <w:rPr>
          <w:color w:val="000000"/>
          <w:lang w:eastAsia="zh-CN"/>
        </w:rPr>
        <w:t>Y</w:t>
      </w:r>
      <w:r>
        <w:rPr>
          <w:color w:val="000000"/>
          <w:lang w:eastAsia="zh-CN"/>
        </w:rPr>
        <w:t>是化合物，</w:t>
      </w:r>
      <w:r>
        <w:rPr>
          <w:color w:val="000000"/>
          <w:lang w:eastAsia="zh-CN"/>
        </w:rPr>
        <w:t>z</w:t>
      </w:r>
      <w:r>
        <w:rPr>
          <w:color w:val="000000"/>
          <w:lang w:eastAsia="zh-CN"/>
        </w:rPr>
        <w:t>在</w:t>
      </w:r>
      <w:r>
        <w:rPr>
          <w:color w:val="000000"/>
          <w:lang w:eastAsia="zh-CN"/>
        </w:rPr>
        <w:t>Y</w:t>
      </w:r>
      <w:r>
        <w:rPr>
          <w:color w:val="000000"/>
          <w:lang w:eastAsia="zh-CN"/>
        </w:rPr>
        <w:t>中包含，则</w:t>
      </w:r>
      <w:r>
        <w:rPr>
          <w:color w:val="000000"/>
          <w:lang w:eastAsia="zh-CN"/>
        </w:rPr>
        <w:t>Z</w:t>
      </w:r>
      <w:r>
        <w:rPr>
          <w:color w:val="000000"/>
          <w:lang w:eastAsia="zh-CN"/>
        </w:rPr>
        <w:t>是氧化物，题中给出的红磷是单质，冰水混合物是氧化物，氯酸钾是化合物，食盐水是混合物</w:t>
      </w:r>
      <w:r>
        <w:rPr>
          <w:color w:val="000000"/>
          <w:lang w:eastAsia="zh-CN"/>
        </w:rPr>
        <w:t xml:space="preserve"> </w:t>
      </w:r>
    </w:p>
    <w:p w:rsidR="00A94623">
      <w:pPr>
        <w:spacing w:after="0"/>
        <w:rPr>
          <w:lang w:eastAsia="zh-CN"/>
        </w:rPr>
      </w:pPr>
      <w:r>
        <w:rPr>
          <w:color w:val="000000"/>
          <w:lang w:eastAsia="zh-CN"/>
        </w:rPr>
        <w:t>故答案为：</w:t>
      </w:r>
      <w:r>
        <w:rPr>
          <w:color w:val="000000"/>
          <w:lang w:eastAsia="zh-CN"/>
        </w:rPr>
        <w:t>B</w:t>
      </w:r>
    </w:p>
    <w:p w:rsidR="00A94623">
      <w:pPr>
        <w:spacing w:after="0"/>
        <w:rPr>
          <w:lang w:eastAsia="zh-CN"/>
        </w:rPr>
      </w:pPr>
      <w:r>
        <w:rPr>
          <w:color w:val="000000"/>
          <w:lang w:eastAsia="zh-CN"/>
        </w:rPr>
        <w:t>【分析】由图示可知，</w:t>
      </w:r>
      <w:r>
        <w:rPr>
          <w:color w:val="000000"/>
          <w:lang w:eastAsia="zh-CN"/>
        </w:rPr>
        <w:t>x</w:t>
      </w:r>
      <w:r>
        <w:rPr>
          <w:color w:val="000000"/>
          <w:lang w:eastAsia="zh-CN"/>
        </w:rPr>
        <w:t>是单质，</w:t>
      </w:r>
      <w:r>
        <w:rPr>
          <w:color w:val="000000"/>
          <w:lang w:eastAsia="zh-CN"/>
        </w:rPr>
        <w:t>Y</w:t>
      </w:r>
      <w:r>
        <w:rPr>
          <w:color w:val="000000"/>
          <w:lang w:eastAsia="zh-CN"/>
        </w:rPr>
        <w:t>是化合物</w:t>
      </w:r>
      <w:r>
        <w:rPr>
          <w:color w:val="000000"/>
          <w:lang w:eastAsia="zh-CN"/>
        </w:rPr>
        <w:t>,z</w:t>
      </w:r>
      <w:r>
        <w:rPr>
          <w:color w:val="000000"/>
          <w:lang w:eastAsia="zh-CN"/>
        </w:rPr>
        <w:t>是氧化物，据此分析</w:t>
      </w:r>
    </w:p>
    <w:p w:rsidR="00A94623">
      <w:pPr>
        <w:spacing w:after="0"/>
        <w:rPr>
          <w:lang w:eastAsia="zh-CN"/>
        </w:rPr>
      </w:pPr>
      <w:r>
        <w:rPr>
          <w:color w:val="000000"/>
          <w:lang w:eastAsia="zh-CN"/>
        </w:rPr>
        <w:t>13.</w:t>
      </w:r>
      <w:r>
        <w:rPr>
          <w:color w:val="0000FF"/>
          <w:lang w:eastAsia="zh-CN"/>
        </w:rPr>
        <w:t>【答案】</w:t>
      </w:r>
      <w:r>
        <w:rPr>
          <w:color w:val="000000"/>
          <w:lang w:eastAsia="zh-CN"/>
        </w:rPr>
        <w:t xml:space="preserve"> A   </w:t>
      </w:r>
    </w:p>
    <w:p w:rsidR="00A94623">
      <w:pPr>
        <w:spacing w:after="0"/>
        <w:rPr>
          <w:lang w:eastAsia="zh-CN"/>
        </w:rPr>
      </w:pPr>
      <w:r>
        <w:rPr>
          <w:color w:val="0000FF"/>
          <w:lang w:eastAsia="zh-CN"/>
        </w:rPr>
        <w:t>【考点】</w:t>
      </w:r>
      <w:r>
        <w:rPr>
          <w:color w:val="000000"/>
          <w:lang w:eastAsia="zh-CN"/>
        </w:rPr>
        <w:t>单质和化合物</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图中是由两种元素组成的的同一种分子，是化合物，</w:t>
      </w:r>
      <w:r>
        <w:rPr>
          <w:color w:val="000000"/>
          <w:lang w:eastAsia="zh-CN"/>
        </w:rPr>
        <w:t>A</w:t>
      </w:r>
      <w:r>
        <w:rPr>
          <w:color w:val="000000"/>
          <w:lang w:eastAsia="zh-CN"/>
        </w:rPr>
        <w:t>符合题意</w:t>
      </w:r>
      <w:r>
        <w:rPr>
          <w:color w:val="000000"/>
          <w:lang w:eastAsia="zh-CN"/>
        </w:rPr>
        <w:t xml:space="preserve"> </w:t>
      </w:r>
    </w:p>
    <w:p w:rsidR="00A94623">
      <w:pPr>
        <w:spacing w:after="0"/>
        <w:rPr>
          <w:lang w:eastAsia="zh-CN"/>
        </w:rPr>
      </w:pPr>
      <w:r>
        <w:rPr>
          <w:color w:val="000000"/>
          <w:lang w:eastAsia="zh-CN"/>
        </w:rPr>
        <w:t>B.</w:t>
      </w:r>
      <w:r>
        <w:rPr>
          <w:color w:val="000000"/>
          <w:lang w:eastAsia="zh-CN"/>
        </w:rPr>
        <w:t>图中既有同种元素的原子形成的单质分子，也有不同种元素的原子形成的分子，是混合物，</w:t>
      </w:r>
      <w:r>
        <w:rPr>
          <w:color w:val="000000"/>
          <w:lang w:eastAsia="zh-CN"/>
        </w:rPr>
        <w:t>B</w:t>
      </w:r>
      <w:r>
        <w:rPr>
          <w:color w:val="000000"/>
          <w:lang w:eastAsia="zh-CN"/>
        </w:rPr>
        <w:t>不符合题意</w:t>
      </w:r>
    </w:p>
    <w:p w:rsidR="00A94623">
      <w:pPr>
        <w:spacing w:after="0"/>
        <w:rPr>
          <w:lang w:eastAsia="zh-CN"/>
        </w:rPr>
      </w:pPr>
      <w:r>
        <w:rPr>
          <w:color w:val="000000"/>
          <w:lang w:eastAsia="zh-CN"/>
        </w:rPr>
        <w:t>C.</w:t>
      </w:r>
      <w:r>
        <w:rPr>
          <w:color w:val="000000"/>
          <w:lang w:eastAsia="zh-CN"/>
        </w:rPr>
        <w:t>图中全是由同种原子形成的</w:t>
      </w:r>
      <w:r>
        <w:rPr>
          <w:color w:val="000000"/>
          <w:lang w:eastAsia="zh-CN"/>
        </w:rPr>
        <w:t>同一种分子，是单质，Ｃ不符合题意</w:t>
      </w:r>
    </w:p>
    <w:p w:rsidR="00A94623">
      <w:pPr>
        <w:spacing w:after="0"/>
        <w:rPr>
          <w:lang w:eastAsia="zh-CN"/>
        </w:rPr>
      </w:pPr>
      <w:r>
        <w:rPr>
          <w:color w:val="000000"/>
          <w:lang w:eastAsia="zh-CN"/>
        </w:rPr>
        <w:t>D.</w:t>
      </w:r>
      <w:r>
        <w:rPr>
          <w:color w:val="000000"/>
          <w:lang w:eastAsia="zh-CN"/>
        </w:rPr>
        <w:t>图中全是由同种原子形成的同一种分子，是单质，Ｄ不符合题意</w:t>
      </w:r>
    </w:p>
    <w:p w:rsidR="00A94623">
      <w:pPr>
        <w:spacing w:after="0"/>
        <w:rPr>
          <w:lang w:eastAsia="zh-CN"/>
        </w:rPr>
      </w:pPr>
      <w:r>
        <w:rPr>
          <w:color w:val="000000"/>
          <w:lang w:eastAsia="zh-CN"/>
        </w:rPr>
        <w:t>故答案为：Ａ</w:t>
      </w:r>
    </w:p>
    <w:p w:rsidR="00A94623">
      <w:pPr>
        <w:spacing w:after="0"/>
        <w:rPr>
          <w:lang w:eastAsia="zh-CN"/>
        </w:rPr>
      </w:pPr>
      <w:r>
        <w:rPr>
          <w:color w:val="000000"/>
          <w:lang w:eastAsia="zh-CN"/>
        </w:rPr>
        <w:t>【分析】根据化合物是由不同种元素形成的纯净物，而化合物的分子中含有多种原子，据此分析</w:t>
      </w:r>
    </w:p>
    <w:p w:rsidR="00A94623">
      <w:pPr>
        <w:spacing w:after="0"/>
        <w:rPr>
          <w:lang w:eastAsia="zh-CN"/>
        </w:rPr>
      </w:pPr>
      <w:r>
        <w:rPr>
          <w:color w:val="000000"/>
          <w:lang w:eastAsia="zh-CN"/>
        </w:rPr>
        <w:t>14.</w:t>
      </w:r>
      <w:r>
        <w:rPr>
          <w:color w:val="0000FF"/>
          <w:lang w:eastAsia="zh-CN"/>
        </w:rPr>
        <w:t>【答案】</w:t>
      </w:r>
      <w:r>
        <w:rPr>
          <w:color w:val="000000"/>
          <w:lang w:eastAsia="zh-CN"/>
        </w:rPr>
        <w:t xml:space="preserve"> D   </w:t>
      </w:r>
    </w:p>
    <w:p w:rsidR="00A94623">
      <w:pPr>
        <w:spacing w:after="0"/>
        <w:rPr>
          <w:lang w:eastAsia="zh-CN"/>
        </w:rPr>
      </w:pPr>
      <w:r>
        <w:rPr>
          <w:color w:val="0000FF"/>
          <w:lang w:eastAsia="zh-CN"/>
        </w:rPr>
        <w:t>【考点】</w:t>
      </w:r>
      <w:r>
        <w:rPr>
          <w:color w:val="000000"/>
          <w:lang w:eastAsia="zh-CN"/>
        </w:rPr>
        <w:t>微粒观点及模型图的应用，单质和化合物，从组成上识别氧化物</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【解答】由微观反应示意图可知，题中发生的反应是</w:t>
      </w:r>
      <w:r>
        <w:rPr>
          <w:color w:val="000000"/>
          <w:lang w:eastAsia="zh-CN"/>
        </w:rPr>
        <w:t>2</w:t>
      </w:r>
      <w:r>
        <w:rPr>
          <w:color w:val="000000"/>
          <w:lang w:eastAsia="zh-CN"/>
        </w:rPr>
        <w:t>Ｈ</w:t>
      </w:r>
      <w:r>
        <w:rPr>
          <w:color w:val="000000"/>
          <w:lang w:eastAsia="zh-CN"/>
        </w:rPr>
        <w:t>gO</w:t>
      </w:r>
      <m:oMath>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加热</m:t>
            </m:r>
          </m:lim>
        </m:limUpp>
      </m:oMath>
      <w:r>
        <w:rPr>
          <w:color w:val="000000"/>
          <w:lang w:eastAsia="zh-CN"/>
        </w:rPr>
        <w:t>2Hg+O</w:t>
      </w:r>
      <w:r>
        <w:rPr>
          <w:color w:val="000000"/>
          <w:vertAlign w:val="subscript"/>
          <w:lang w:eastAsia="zh-CN"/>
        </w:rPr>
        <w:t>2</w:t>
      </w:r>
      <m:oMath>
        <m:r>
          <w:rPr>
            <w:rFonts w:ascii="Cambria Math" w:hint="eastAsia"/>
            <w:lang w:eastAsia="zh-CN"/>
          </w:rPr>
          <m:t>↑</m:t>
        </m:r>
      </m:oMath>
      <w:r>
        <w:rPr>
          <w:lang w:eastAsia="zh-CN"/>
        </w:rPr>
        <w:br/>
      </w:r>
      <w:r>
        <w:rPr>
          <w:color w:val="000000"/>
          <w:lang w:eastAsia="zh-CN"/>
        </w:rPr>
        <w:t xml:space="preserve"> A.</w:t>
      </w:r>
      <w:r>
        <w:rPr>
          <w:color w:val="000000"/>
          <w:lang w:eastAsia="zh-CN"/>
        </w:rPr>
        <w:t>乙是金属汞，是由原子构成的，</w:t>
      </w:r>
      <w:r>
        <w:rPr>
          <w:color w:val="000000"/>
          <w:lang w:eastAsia="zh-CN"/>
        </w:rPr>
        <w:t>A</w:t>
      </w:r>
      <w:r>
        <w:rPr>
          <w:color w:val="000000"/>
          <w:lang w:eastAsia="zh-CN"/>
        </w:rPr>
        <w:t>不符合题意</w:t>
      </w:r>
      <w:r>
        <w:rPr>
          <w:color w:val="000000"/>
          <w:lang w:eastAsia="zh-CN"/>
        </w:rPr>
        <w:t xml:space="preserve"> </w:t>
      </w:r>
    </w:p>
    <w:p w:rsidR="00A94623">
      <w:pPr>
        <w:spacing w:after="0"/>
        <w:rPr>
          <w:lang w:eastAsia="zh-CN"/>
        </w:rPr>
      </w:pPr>
      <w:r>
        <w:rPr>
          <w:color w:val="000000"/>
          <w:lang w:eastAsia="zh-CN"/>
        </w:rPr>
        <w:t>B.</w:t>
      </w:r>
      <w:r>
        <w:rPr>
          <w:color w:val="000000"/>
          <w:lang w:eastAsia="zh-CN"/>
        </w:rPr>
        <w:t>丙是由两个氧原子构成的氧分子，是单质，</w:t>
      </w:r>
      <w:r>
        <w:rPr>
          <w:color w:val="000000"/>
          <w:lang w:eastAsia="zh-CN"/>
        </w:rPr>
        <w:t>B</w:t>
      </w:r>
      <w:r>
        <w:rPr>
          <w:color w:val="000000"/>
          <w:lang w:eastAsia="zh-CN"/>
        </w:rPr>
        <w:t>不符合题意</w:t>
      </w:r>
    </w:p>
    <w:p w:rsidR="00A94623">
      <w:pPr>
        <w:spacing w:after="0"/>
        <w:rPr>
          <w:lang w:eastAsia="zh-CN"/>
        </w:rPr>
      </w:pPr>
      <w:r>
        <w:rPr>
          <w:color w:val="000000"/>
          <w:lang w:eastAsia="zh-CN"/>
        </w:rPr>
        <w:t>C.</w:t>
      </w:r>
      <w:r>
        <w:rPr>
          <w:color w:val="000000"/>
          <w:lang w:eastAsia="zh-CN"/>
        </w:rPr>
        <w:t>该反应前分子的种类发生了变化，但是原子没有变，</w:t>
      </w:r>
      <w:r>
        <w:rPr>
          <w:color w:val="000000"/>
          <w:lang w:eastAsia="zh-CN"/>
        </w:rPr>
        <w:t>C</w:t>
      </w:r>
      <w:r>
        <w:rPr>
          <w:color w:val="000000"/>
          <w:lang w:eastAsia="zh-CN"/>
        </w:rPr>
        <w:t>不符合题意</w:t>
      </w:r>
    </w:p>
    <w:p w:rsidR="00A94623">
      <w:pPr>
        <w:spacing w:after="0"/>
        <w:rPr>
          <w:lang w:eastAsia="zh-CN"/>
        </w:rPr>
      </w:pPr>
      <w:r>
        <w:rPr>
          <w:color w:val="000000"/>
          <w:lang w:eastAsia="zh-CN"/>
        </w:rPr>
        <w:t>D.</w:t>
      </w:r>
      <w:r>
        <w:rPr>
          <w:color w:val="000000"/>
          <w:lang w:eastAsia="zh-CN"/>
        </w:rPr>
        <w:t>甲乙丙三种物质中，甲是化合物，乙和丙是单质，因此既有化合物也有单质，</w:t>
      </w:r>
      <w:r>
        <w:rPr>
          <w:color w:val="000000"/>
          <w:lang w:eastAsia="zh-CN"/>
        </w:rPr>
        <w:t>D</w:t>
      </w:r>
      <w:r>
        <w:rPr>
          <w:color w:val="000000"/>
          <w:lang w:eastAsia="zh-CN"/>
        </w:rPr>
        <w:t>符合题意</w:t>
      </w:r>
    </w:p>
    <w:p w:rsidR="00A94623">
      <w:pPr>
        <w:spacing w:after="0"/>
        <w:rPr>
          <w:lang w:eastAsia="zh-CN"/>
        </w:rPr>
      </w:pPr>
      <w:r>
        <w:rPr>
          <w:color w:val="000000"/>
          <w:lang w:eastAsia="zh-CN"/>
        </w:rPr>
        <w:t>故答案为：</w:t>
      </w:r>
      <w:r>
        <w:rPr>
          <w:color w:val="000000"/>
          <w:lang w:eastAsia="zh-CN"/>
        </w:rPr>
        <w:t>D</w:t>
      </w:r>
    </w:p>
    <w:p w:rsidR="00A94623">
      <w:pPr>
        <w:spacing w:after="0"/>
        <w:rPr>
          <w:lang w:eastAsia="zh-CN"/>
        </w:rPr>
      </w:pPr>
      <w:r>
        <w:rPr>
          <w:color w:val="000000"/>
          <w:lang w:eastAsia="zh-CN"/>
        </w:rPr>
        <w:t>【分析】根据具体原子结合物质的微观构成写出化学式，燃烧根据物质反应的微观示意图写出方程式进行分析</w:t>
      </w:r>
    </w:p>
    <w:p w:rsidR="00A94623">
      <w:pPr>
        <w:spacing w:after="0"/>
        <w:rPr>
          <w:lang w:eastAsia="zh-CN"/>
        </w:rPr>
      </w:pPr>
      <w:r>
        <w:rPr>
          <w:color w:val="000000"/>
          <w:lang w:eastAsia="zh-CN"/>
        </w:rPr>
        <w:t>15.</w:t>
      </w:r>
      <w:r>
        <w:rPr>
          <w:color w:val="0000FF"/>
          <w:lang w:eastAsia="zh-CN"/>
        </w:rPr>
        <w:t>【答案】</w:t>
      </w:r>
      <w:r>
        <w:rPr>
          <w:color w:val="000000"/>
          <w:lang w:eastAsia="zh-CN"/>
        </w:rPr>
        <w:t xml:space="preserve"> D   </w:t>
      </w:r>
    </w:p>
    <w:p w:rsidR="00A94623">
      <w:pPr>
        <w:spacing w:after="0"/>
        <w:rPr>
          <w:lang w:eastAsia="zh-CN"/>
        </w:rPr>
      </w:pPr>
      <w:r>
        <w:rPr>
          <w:color w:val="0000FF"/>
          <w:lang w:eastAsia="zh-CN"/>
        </w:rPr>
        <w:t>【考点】</w:t>
      </w:r>
      <w:r>
        <w:rPr>
          <w:color w:val="000000"/>
          <w:lang w:eastAsia="zh-CN"/>
        </w:rPr>
        <w:t>原子结构示意图与离子结构示意图，元素周期表的特点及其应用</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锂元素是碱金属元素，是金属元素，</w:t>
      </w:r>
      <w:r>
        <w:rPr>
          <w:color w:val="000000"/>
          <w:lang w:eastAsia="zh-CN"/>
        </w:rPr>
        <w:t>A</w:t>
      </w:r>
      <w:r>
        <w:rPr>
          <w:color w:val="000000"/>
          <w:lang w:eastAsia="zh-CN"/>
        </w:rPr>
        <w:t>不符合题意</w:t>
      </w:r>
      <w:r>
        <w:rPr>
          <w:color w:val="000000"/>
          <w:lang w:eastAsia="zh-CN"/>
        </w:rPr>
        <w:t xml:space="preserve"> </w:t>
      </w:r>
    </w:p>
    <w:p w:rsidR="00A94623">
      <w:pPr>
        <w:spacing w:after="0"/>
        <w:rPr>
          <w:lang w:eastAsia="zh-CN"/>
        </w:rPr>
      </w:pPr>
      <w:r>
        <w:rPr>
          <w:color w:val="000000"/>
          <w:lang w:eastAsia="zh-CN"/>
        </w:rPr>
        <w:t>B.</w:t>
      </w:r>
      <w:r>
        <w:rPr>
          <w:color w:val="000000"/>
          <w:lang w:eastAsia="zh-CN"/>
        </w:rPr>
        <w:t>锂原子的最外层电子数为</w:t>
      </w:r>
      <w:r>
        <w:rPr>
          <w:color w:val="000000"/>
          <w:lang w:eastAsia="zh-CN"/>
        </w:rPr>
        <w:t>1</w:t>
      </w:r>
      <w:r>
        <w:rPr>
          <w:color w:val="000000"/>
          <w:lang w:eastAsia="zh-CN"/>
        </w:rPr>
        <w:t>，在化学反应中容易失去电子，</w:t>
      </w:r>
      <w:r>
        <w:rPr>
          <w:color w:val="000000"/>
          <w:lang w:eastAsia="zh-CN"/>
        </w:rPr>
        <w:t>B</w:t>
      </w:r>
      <w:r>
        <w:rPr>
          <w:color w:val="000000"/>
          <w:lang w:eastAsia="zh-CN"/>
        </w:rPr>
        <w:t>不符合题意</w:t>
      </w:r>
    </w:p>
    <w:p w:rsidR="00A94623">
      <w:pPr>
        <w:spacing w:after="0"/>
        <w:rPr>
          <w:lang w:eastAsia="zh-CN"/>
        </w:rPr>
      </w:pPr>
      <w:r>
        <w:rPr>
          <w:color w:val="000000"/>
          <w:lang w:eastAsia="zh-CN"/>
        </w:rPr>
        <w:t xml:space="preserve">C. </w:t>
      </w:r>
      <w:r>
        <w:rPr>
          <w:rFonts w:ascii="Arial"/>
          <w:color w:val="333333"/>
          <w:highlight w:val="white"/>
          <w:lang w:eastAsia="zh-CN"/>
        </w:rPr>
        <w:t>锂原子的相对原子质最是</w:t>
      </w:r>
      <w:r>
        <w:rPr>
          <w:rFonts w:ascii="Arial"/>
          <w:color w:val="333333"/>
          <w:highlight w:val="white"/>
          <w:lang w:eastAsia="zh-CN"/>
        </w:rPr>
        <w:t>6.941</w:t>
      </w:r>
      <w:r>
        <w:rPr>
          <w:rFonts w:ascii="Arial"/>
          <w:color w:val="333333"/>
          <w:highlight w:val="white"/>
          <w:lang w:eastAsia="zh-CN"/>
        </w:rPr>
        <w:t>，</w:t>
      </w:r>
      <w:r>
        <w:rPr>
          <w:rFonts w:ascii="Arial"/>
          <w:color w:val="333333"/>
          <w:highlight w:val="white"/>
          <w:lang w:eastAsia="zh-CN"/>
        </w:rPr>
        <w:t>C</w:t>
      </w:r>
      <w:r>
        <w:rPr>
          <w:rFonts w:ascii="Arial"/>
          <w:color w:val="333333"/>
          <w:highlight w:val="white"/>
          <w:lang w:eastAsia="zh-CN"/>
        </w:rPr>
        <w:t>不符合题意</w:t>
      </w:r>
    </w:p>
    <w:p w:rsidR="00A94623">
      <w:pPr>
        <w:spacing w:after="0"/>
        <w:rPr>
          <w:lang w:eastAsia="zh-CN"/>
        </w:rPr>
      </w:pPr>
      <w:r>
        <w:rPr>
          <w:color w:val="000000"/>
          <w:lang w:eastAsia="zh-CN"/>
        </w:rPr>
        <w:t xml:space="preserve">D.  </w:t>
      </w:r>
      <w:r>
        <w:rPr>
          <w:rFonts w:ascii="Arial"/>
          <w:color w:val="333333"/>
          <w:highlight w:val="white"/>
          <w:lang w:eastAsia="zh-CN"/>
        </w:rPr>
        <w:t>锂原子核内有</w:t>
      </w:r>
      <w:r>
        <w:rPr>
          <w:rFonts w:ascii="Arial"/>
          <w:color w:val="333333"/>
          <w:highlight w:val="white"/>
          <w:lang w:eastAsia="zh-CN"/>
        </w:rPr>
        <w:t>3</w:t>
      </w:r>
      <w:r>
        <w:rPr>
          <w:rFonts w:ascii="Arial"/>
          <w:color w:val="333333"/>
          <w:highlight w:val="white"/>
          <w:lang w:eastAsia="zh-CN"/>
        </w:rPr>
        <w:t>个质子</w:t>
      </w:r>
      <w:r>
        <w:rPr>
          <w:color w:val="000000"/>
          <w:lang w:eastAsia="zh-CN"/>
        </w:rPr>
        <w:t xml:space="preserve"> </w:t>
      </w:r>
      <w:r>
        <w:rPr>
          <w:color w:val="000000"/>
          <w:lang w:eastAsia="zh-CN"/>
        </w:rPr>
        <w:t>，是正确的，</w:t>
      </w:r>
      <w:r>
        <w:rPr>
          <w:color w:val="000000"/>
          <w:lang w:eastAsia="zh-CN"/>
        </w:rPr>
        <w:t>D</w:t>
      </w:r>
      <w:r>
        <w:rPr>
          <w:color w:val="000000"/>
          <w:lang w:eastAsia="zh-CN"/>
        </w:rPr>
        <w:t>符合题意</w:t>
      </w:r>
    </w:p>
    <w:p w:rsidR="00A94623">
      <w:pPr>
        <w:spacing w:after="0"/>
        <w:rPr>
          <w:lang w:eastAsia="zh-CN"/>
        </w:rPr>
      </w:pPr>
      <w:r>
        <w:rPr>
          <w:color w:val="000000"/>
          <w:lang w:eastAsia="zh-CN"/>
        </w:rPr>
        <w:t>故答案为：</w:t>
      </w:r>
      <w:r>
        <w:rPr>
          <w:color w:val="000000"/>
          <w:lang w:eastAsia="zh-CN"/>
        </w:rPr>
        <w:t>D</w:t>
      </w:r>
    </w:p>
    <w:p w:rsidR="00A94623">
      <w:pPr>
        <w:spacing w:after="0"/>
        <w:rPr>
          <w:lang w:eastAsia="zh-CN"/>
        </w:rPr>
      </w:pPr>
      <w:r>
        <w:rPr>
          <w:color w:val="000000"/>
          <w:lang w:eastAsia="zh-CN"/>
        </w:rPr>
        <w:t>【分析】</w:t>
      </w:r>
      <w:r>
        <w:rPr>
          <w:color w:val="000000"/>
          <w:lang w:eastAsia="zh-CN"/>
        </w:rPr>
        <w:t>A</w:t>
      </w:r>
      <w:r>
        <w:rPr>
          <w:color w:val="000000"/>
          <w:lang w:eastAsia="zh-CN"/>
        </w:rPr>
        <w:t>、根据元素名称带金字旁的是金属元素分析</w:t>
      </w:r>
      <w:r>
        <w:rPr>
          <w:lang w:eastAsia="zh-CN"/>
        </w:rPr>
        <w:br/>
      </w:r>
      <w:r>
        <w:rPr>
          <w:color w:val="000000"/>
          <w:lang w:eastAsia="zh-CN"/>
        </w:rPr>
        <w:t xml:space="preserve"> B</w:t>
      </w:r>
      <w:r>
        <w:rPr>
          <w:color w:val="000000"/>
          <w:lang w:eastAsia="zh-CN"/>
        </w:rPr>
        <w:t>、根据原子最外层电子数小于</w:t>
      </w:r>
      <w:r>
        <w:rPr>
          <w:color w:val="000000"/>
          <w:lang w:eastAsia="zh-CN"/>
        </w:rPr>
        <w:t>4</w:t>
      </w:r>
      <w:r>
        <w:rPr>
          <w:color w:val="000000"/>
          <w:lang w:eastAsia="zh-CN"/>
        </w:rPr>
        <w:t>失电子分析</w:t>
      </w:r>
      <w:r>
        <w:rPr>
          <w:lang w:eastAsia="zh-CN"/>
        </w:rPr>
        <w:br/>
      </w:r>
      <w:r>
        <w:rPr>
          <w:color w:val="000000"/>
          <w:lang w:eastAsia="zh-CN"/>
        </w:rPr>
        <w:t xml:space="preserve"> C</w:t>
      </w:r>
      <w:r>
        <w:rPr>
          <w:color w:val="000000"/>
          <w:lang w:eastAsia="zh-CN"/>
        </w:rPr>
        <w:t>、根据相对原子质量单位是</w:t>
      </w:r>
      <w:r>
        <w:rPr>
          <w:color w:val="000000"/>
          <w:lang w:eastAsia="zh-CN"/>
        </w:rPr>
        <w:t>1</w:t>
      </w:r>
      <w:r>
        <w:rPr>
          <w:color w:val="000000"/>
          <w:lang w:eastAsia="zh-CN"/>
        </w:rPr>
        <w:t>，一般不写分析</w:t>
      </w:r>
      <w:r>
        <w:rPr>
          <w:lang w:eastAsia="zh-CN"/>
        </w:rPr>
        <w:br/>
      </w:r>
      <w:r>
        <w:rPr>
          <w:color w:val="000000"/>
          <w:lang w:eastAsia="zh-CN"/>
        </w:rPr>
        <w:t xml:space="preserve"> D</w:t>
      </w:r>
      <w:r>
        <w:rPr>
          <w:color w:val="000000"/>
          <w:lang w:eastAsia="zh-CN"/>
        </w:rPr>
        <w:t>、根据元素周期表一格的含义分析</w:t>
      </w:r>
    </w:p>
    <w:p w:rsidR="00A94623">
      <w:pPr>
        <w:spacing w:after="0"/>
        <w:rPr>
          <w:lang w:eastAsia="zh-CN"/>
        </w:rPr>
      </w:pPr>
      <w:r>
        <w:rPr>
          <w:color w:val="000000"/>
          <w:lang w:eastAsia="zh-CN"/>
        </w:rPr>
        <w:t>16.</w:t>
      </w:r>
      <w:r>
        <w:rPr>
          <w:color w:val="0000FF"/>
          <w:lang w:eastAsia="zh-CN"/>
        </w:rPr>
        <w:t>【答案】</w:t>
      </w:r>
      <w:r>
        <w:rPr>
          <w:color w:val="000000"/>
          <w:lang w:eastAsia="zh-CN"/>
        </w:rPr>
        <w:t xml:space="preserve"> C   </w:t>
      </w:r>
    </w:p>
    <w:p w:rsidR="00A94623">
      <w:pPr>
        <w:spacing w:after="0"/>
        <w:rPr>
          <w:lang w:eastAsia="zh-CN"/>
        </w:rPr>
      </w:pPr>
      <w:r>
        <w:rPr>
          <w:color w:val="0000FF"/>
          <w:lang w:eastAsia="zh-CN"/>
        </w:rPr>
        <w:t>【考点】</w:t>
      </w:r>
      <w:r>
        <w:rPr>
          <w:color w:val="000000"/>
          <w:lang w:eastAsia="zh-CN"/>
        </w:rPr>
        <w:t>化学式的书写及意义，化学式的相关计算，从组成上识别氧化物</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、氧化物只有两种元素组成，而亮氨酸是由四种元素组成的，</w:t>
      </w:r>
      <w:r>
        <w:rPr>
          <w:color w:val="000000"/>
          <w:lang w:eastAsia="zh-CN"/>
        </w:rPr>
        <w:t>A</w:t>
      </w:r>
      <w:r>
        <w:rPr>
          <w:color w:val="000000"/>
          <w:lang w:eastAsia="zh-CN"/>
        </w:rPr>
        <w:t>不符合题意；</w:t>
      </w:r>
    </w:p>
    <w:p w:rsidR="00A94623">
      <w:pPr>
        <w:spacing w:after="0"/>
        <w:rPr>
          <w:lang w:eastAsia="zh-CN"/>
        </w:rPr>
      </w:pPr>
      <w:r>
        <w:rPr>
          <w:color w:val="000000"/>
          <w:lang w:eastAsia="zh-CN"/>
        </w:rPr>
        <w:t>B</w:t>
      </w:r>
      <w:r>
        <w:rPr>
          <w:color w:val="000000"/>
          <w:lang w:eastAsia="zh-CN"/>
        </w:rPr>
        <w:t>、亮氨酸中碳元素的质量分数为</w:t>
      </w:r>
      <w:r>
        <w:rPr>
          <w:color w:val="000000"/>
          <w:lang w:eastAsia="zh-CN"/>
        </w:rPr>
        <w:t xml:space="preserve"> </w:t>
      </w:r>
      <m:oMath>
        <m:f>
          <m:fPr>
            <m:ctrlPr>
              <w:rPr>
                <w:rFonts w:ascii="Cambria Math" w:hAnsi="Cambria Math"/>
              </w:rPr>
            </m:ctrlPr>
          </m:fPr>
          <m:num>
            <m:r>
              <w:rPr>
                <w:rFonts w:ascii="Cambria Math" w:hint="eastAsia"/>
                <w:lang w:eastAsia="zh-CN"/>
              </w:rPr>
              <m:t>12</m:t>
            </m:r>
            <m:r>
              <w:rPr>
                <w:rFonts w:ascii="Cambria Math" w:hint="eastAsia"/>
                <w:lang w:eastAsia="zh-CN"/>
              </w:rPr>
              <m:t>×</m:t>
            </m:r>
            <m:r>
              <w:rPr>
                <w:rFonts w:ascii="Cambria Math" w:hint="eastAsia"/>
                <w:lang w:eastAsia="zh-CN"/>
              </w:rPr>
              <m:t>6</m:t>
            </m:r>
          </m:num>
          <m:den>
            <m:r>
              <w:rPr>
                <w:rFonts w:ascii="Cambria Math" w:hint="eastAsia"/>
                <w:lang w:eastAsia="zh-CN"/>
              </w:rPr>
              <m:t>12</m:t>
            </m:r>
            <m:r>
              <w:rPr>
                <w:rFonts w:ascii="Cambria Math" w:hint="eastAsia"/>
                <w:lang w:eastAsia="zh-CN"/>
              </w:rPr>
              <m:t>×</m:t>
            </m:r>
            <m:r>
              <w:rPr>
                <w:rFonts w:ascii="Cambria Math" w:hint="eastAsia"/>
                <w:lang w:eastAsia="zh-CN"/>
              </w:rPr>
              <m:t>6+1</m:t>
            </m:r>
            <m:r>
              <w:rPr>
                <w:rFonts w:ascii="Cambria Math" w:hint="eastAsia"/>
                <w:lang w:eastAsia="zh-CN"/>
              </w:rPr>
              <m:t>×</m:t>
            </m:r>
            <m:r>
              <w:rPr>
                <w:rFonts w:ascii="Cambria Math" w:hint="eastAsia"/>
                <w:lang w:eastAsia="zh-CN"/>
              </w:rPr>
              <m:t>13+14+16</m:t>
            </m:r>
            <m:r>
              <w:rPr>
                <w:rFonts w:ascii="Cambria Math" w:hint="eastAsia"/>
                <w:lang w:eastAsia="zh-CN"/>
              </w:rPr>
              <m:t>×</m:t>
            </m:r>
            <m:r>
              <w:rPr>
                <w:rFonts w:ascii="Cambria Math" w:hint="eastAsia"/>
                <w:lang w:eastAsia="zh-CN"/>
              </w:rPr>
              <m:t>2</m:t>
            </m:r>
          </m:den>
        </m:f>
      </m:oMath>
      <w:r>
        <w:rPr>
          <w:color w:val="000000"/>
          <w:lang w:eastAsia="zh-CN"/>
        </w:rPr>
        <w:t xml:space="preserve">  ×100%≈55%</w:t>
      </w:r>
      <w:r>
        <w:rPr>
          <w:color w:val="000000"/>
          <w:lang w:eastAsia="zh-CN"/>
        </w:rPr>
        <w:t>；</w:t>
      </w:r>
      <w:r>
        <w:rPr>
          <w:color w:val="000000"/>
          <w:lang w:eastAsia="zh-CN"/>
        </w:rPr>
        <w:t>B</w:t>
      </w:r>
      <w:r>
        <w:rPr>
          <w:color w:val="000000"/>
          <w:lang w:eastAsia="zh-CN"/>
        </w:rPr>
        <w:t>不符合题意；</w:t>
      </w:r>
    </w:p>
    <w:p w:rsidR="00A94623">
      <w:pPr>
        <w:spacing w:after="0"/>
        <w:rPr>
          <w:lang w:eastAsia="zh-CN"/>
        </w:rPr>
      </w:pPr>
      <w:r>
        <w:rPr>
          <w:color w:val="000000"/>
          <w:lang w:eastAsia="zh-CN"/>
        </w:rPr>
        <w:t>C</w:t>
      </w:r>
      <w:r>
        <w:rPr>
          <w:color w:val="000000"/>
          <w:lang w:eastAsia="zh-CN"/>
        </w:rPr>
        <w:t>、一个亮氨酸分子是由</w:t>
      </w:r>
      <w:r>
        <w:rPr>
          <w:color w:val="000000"/>
          <w:lang w:eastAsia="zh-CN"/>
        </w:rPr>
        <w:t>6</w:t>
      </w:r>
      <w:r>
        <w:rPr>
          <w:color w:val="000000"/>
          <w:lang w:eastAsia="zh-CN"/>
        </w:rPr>
        <w:t>个碳原子、</w:t>
      </w:r>
      <w:r>
        <w:rPr>
          <w:color w:val="000000"/>
          <w:lang w:eastAsia="zh-CN"/>
        </w:rPr>
        <w:t>13</w:t>
      </w:r>
      <w:r>
        <w:rPr>
          <w:color w:val="000000"/>
          <w:lang w:eastAsia="zh-CN"/>
        </w:rPr>
        <w:t>个氢原子、</w:t>
      </w:r>
      <w:r>
        <w:rPr>
          <w:color w:val="000000"/>
          <w:lang w:eastAsia="zh-CN"/>
        </w:rPr>
        <w:t>1</w:t>
      </w:r>
      <w:r>
        <w:rPr>
          <w:color w:val="000000"/>
          <w:lang w:eastAsia="zh-CN"/>
        </w:rPr>
        <w:t>个氮原子和</w:t>
      </w:r>
      <w:r>
        <w:rPr>
          <w:color w:val="000000"/>
          <w:lang w:eastAsia="zh-CN"/>
        </w:rPr>
        <w:t>2</w:t>
      </w:r>
      <w:r>
        <w:rPr>
          <w:color w:val="000000"/>
          <w:lang w:eastAsia="zh-CN"/>
        </w:rPr>
        <w:t>个氧原子构成的，故一个亮氨酸分子由</w:t>
      </w:r>
      <w:r>
        <w:rPr>
          <w:color w:val="000000"/>
          <w:lang w:eastAsia="zh-CN"/>
        </w:rPr>
        <w:t>22</w:t>
      </w:r>
      <w:r>
        <w:rPr>
          <w:color w:val="000000"/>
          <w:lang w:eastAsia="zh-CN"/>
        </w:rPr>
        <w:t>个原子构成，</w:t>
      </w:r>
      <w:r>
        <w:rPr>
          <w:color w:val="000000"/>
          <w:lang w:eastAsia="zh-CN"/>
        </w:rPr>
        <w:t>C</w:t>
      </w:r>
      <w:r>
        <w:rPr>
          <w:color w:val="000000"/>
          <w:lang w:eastAsia="zh-CN"/>
        </w:rPr>
        <w:t>符合题意；</w:t>
      </w:r>
    </w:p>
    <w:p w:rsidR="00A94623">
      <w:pPr>
        <w:spacing w:after="0"/>
        <w:rPr>
          <w:lang w:eastAsia="zh-CN"/>
        </w:rPr>
      </w:pPr>
      <w:r>
        <w:rPr>
          <w:color w:val="000000"/>
          <w:lang w:eastAsia="zh-CN"/>
        </w:rPr>
        <w:t>D</w:t>
      </w:r>
      <w:r>
        <w:rPr>
          <w:color w:val="000000"/>
          <w:lang w:eastAsia="zh-CN"/>
        </w:rPr>
        <w:t>、亮氨酸中各元素质量比</w:t>
      </w:r>
      <w:r>
        <w:rPr>
          <w:color w:val="000000"/>
          <w:lang w:eastAsia="zh-CN"/>
        </w:rPr>
        <w:t>C</w:t>
      </w:r>
      <w:r>
        <w:rPr>
          <w:color w:val="000000"/>
          <w:lang w:eastAsia="zh-CN"/>
        </w:rPr>
        <w:t>：</w:t>
      </w:r>
      <w:r>
        <w:rPr>
          <w:color w:val="000000"/>
          <w:lang w:eastAsia="zh-CN"/>
        </w:rPr>
        <w:t>H</w:t>
      </w:r>
      <w:r>
        <w:rPr>
          <w:color w:val="000000"/>
          <w:lang w:eastAsia="zh-CN"/>
        </w:rPr>
        <w:t>：</w:t>
      </w:r>
      <w:r>
        <w:rPr>
          <w:color w:val="000000"/>
          <w:lang w:eastAsia="zh-CN"/>
        </w:rPr>
        <w:t>N</w:t>
      </w:r>
      <w:r>
        <w:rPr>
          <w:color w:val="000000"/>
          <w:lang w:eastAsia="zh-CN"/>
        </w:rPr>
        <w:t>：</w:t>
      </w:r>
      <w:r>
        <w:rPr>
          <w:color w:val="000000"/>
          <w:lang w:eastAsia="zh-CN"/>
        </w:rPr>
        <w:t>O</w:t>
      </w:r>
      <w:r>
        <w:rPr>
          <w:color w:val="000000"/>
          <w:lang w:eastAsia="zh-CN"/>
        </w:rPr>
        <w:t>为：（</w:t>
      </w:r>
      <w:r>
        <w:rPr>
          <w:color w:val="000000"/>
          <w:lang w:eastAsia="zh-CN"/>
        </w:rPr>
        <w:t>12×6</w:t>
      </w:r>
      <w:r>
        <w:rPr>
          <w:color w:val="000000"/>
          <w:lang w:eastAsia="zh-CN"/>
        </w:rPr>
        <w:t>）：（</w:t>
      </w:r>
      <w:r>
        <w:rPr>
          <w:color w:val="000000"/>
          <w:lang w:eastAsia="zh-CN"/>
        </w:rPr>
        <w:t>1×13</w:t>
      </w:r>
      <w:r>
        <w:rPr>
          <w:color w:val="000000"/>
          <w:lang w:eastAsia="zh-CN"/>
        </w:rPr>
        <w:t>）：</w:t>
      </w:r>
      <w:r>
        <w:rPr>
          <w:color w:val="000000"/>
          <w:lang w:eastAsia="zh-CN"/>
        </w:rPr>
        <w:t>14</w:t>
      </w:r>
      <w:r>
        <w:rPr>
          <w:color w:val="000000"/>
          <w:lang w:eastAsia="zh-CN"/>
        </w:rPr>
        <w:t>：（</w:t>
      </w:r>
      <w:r>
        <w:rPr>
          <w:color w:val="000000"/>
          <w:lang w:eastAsia="zh-CN"/>
        </w:rPr>
        <w:t>16×2</w:t>
      </w:r>
      <w:r>
        <w:rPr>
          <w:color w:val="000000"/>
          <w:lang w:eastAsia="zh-CN"/>
        </w:rPr>
        <w:t>）</w:t>
      </w:r>
      <w:r>
        <w:rPr>
          <w:color w:val="000000"/>
          <w:lang w:eastAsia="zh-CN"/>
        </w:rPr>
        <w:t>=72</w:t>
      </w:r>
      <w:r>
        <w:rPr>
          <w:color w:val="000000"/>
          <w:lang w:eastAsia="zh-CN"/>
        </w:rPr>
        <w:t>：</w:t>
      </w:r>
      <w:r>
        <w:rPr>
          <w:color w:val="000000"/>
          <w:lang w:eastAsia="zh-CN"/>
        </w:rPr>
        <w:t>13</w:t>
      </w:r>
      <w:r>
        <w:rPr>
          <w:color w:val="000000"/>
          <w:lang w:eastAsia="zh-CN"/>
        </w:rPr>
        <w:t>：</w:t>
      </w:r>
      <w:r>
        <w:rPr>
          <w:color w:val="000000"/>
          <w:lang w:eastAsia="zh-CN"/>
        </w:rPr>
        <w:t>14</w:t>
      </w:r>
      <w:r>
        <w:rPr>
          <w:color w:val="000000"/>
          <w:lang w:eastAsia="zh-CN"/>
        </w:rPr>
        <w:t>：</w:t>
      </w:r>
      <w:r>
        <w:rPr>
          <w:color w:val="000000"/>
          <w:lang w:eastAsia="zh-CN"/>
        </w:rPr>
        <w:t>32</w:t>
      </w:r>
      <w:r>
        <w:rPr>
          <w:color w:val="000000"/>
          <w:lang w:eastAsia="zh-CN"/>
        </w:rPr>
        <w:t>；</w:t>
      </w:r>
      <w:r>
        <w:rPr>
          <w:color w:val="000000"/>
          <w:lang w:eastAsia="zh-CN"/>
        </w:rPr>
        <w:t>D</w:t>
      </w:r>
      <w:r>
        <w:rPr>
          <w:color w:val="000000"/>
          <w:lang w:eastAsia="zh-CN"/>
        </w:rPr>
        <w:t>不符合题意。</w:t>
      </w:r>
    </w:p>
    <w:p w:rsidR="00A94623">
      <w:pPr>
        <w:spacing w:after="0"/>
        <w:rPr>
          <w:lang w:eastAsia="zh-CN"/>
        </w:rPr>
      </w:pPr>
      <w:r>
        <w:rPr>
          <w:color w:val="000000"/>
          <w:lang w:eastAsia="zh-CN"/>
        </w:rPr>
        <w:t>故答案为：</w:t>
      </w:r>
      <w:r>
        <w:rPr>
          <w:color w:val="000000"/>
          <w:lang w:eastAsia="zh-CN"/>
        </w:rPr>
        <w:t>C</w:t>
      </w:r>
    </w:p>
    <w:p w:rsidR="00A94623">
      <w:pPr>
        <w:spacing w:after="0"/>
        <w:rPr>
          <w:lang w:eastAsia="zh-CN"/>
        </w:rPr>
      </w:pPr>
      <w:r>
        <w:rPr>
          <w:color w:val="000000"/>
          <w:lang w:eastAsia="zh-CN"/>
        </w:rPr>
        <w:t>【分析】</w:t>
      </w:r>
      <w:r>
        <w:rPr>
          <w:color w:val="000000"/>
          <w:lang w:eastAsia="zh-CN"/>
        </w:rPr>
        <w:t>A</w:t>
      </w:r>
      <w:r>
        <w:rPr>
          <w:color w:val="000000"/>
          <w:lang w:eastAsia="zh-CN"/>
        </w:rPr>
        <w:t>根据氧化物的概念解答</w:t>
      </w:r>
      <w:r>
        <w:rPr>
          <w:lang w:eastAsia="zh-CN"/>
        </w:rPr>
        <w:br/>
      </w:r>
      <w:r>
        <w:rPr>
          <w:color w:val="000000"/>
          <w:lang w:eastAsia="zh-CN"/>
        </w:rPr>
        <w:t>B</w:t>
      </w:r>
      <w:r>
        <w:rPr>
          <w:color w:val="000000"/>
          <w:lang w:eastAsia="zh-CN"/>
        </w:rPr>
        <w:t>根据化合物中元素质量分数的计算方法解答</w:t>
      </w:r>
      <w:r>
        <w:rPr>
          <w:lang w:eastAsia="zh-CN"/>
        </w:rPr>
        <w:br/>
      </w:r>
      <w:r>
        <w:rPr>
          <w:color w:val="000000"/>
          <w:lang w:eastAsia="zh-CN"/>
        </w:rPr>
        <w:t>C</w:t>
      </w:r>
      <w:r>
        <w:rPr>
          <w:color w:val="000000"/>
          <w:lang w:eastAsia="zh-CN"/>
        </w:rPr>
        <w:t>根据化学式的意义解答</w:t>
      </w:r>
      <w:r>
        <w:rPr>
          <w:lang w:eastAsia="zh-CN"/>
        </w:rPr>
        <w:br/>
      </w:r>
      <w:r>
        <w:rPr>
          <w:color w:val="000000"/>
          <w:lang w:eastAsia="zh-CN"/>
        </w:rPr>
        <w:t>D</w:t>
      </w:r>
      <w:r>
        <w:rPr>
          <w:color w:val="000000"/>
          <w:lang w:eastAsia="zh-CN"/>
        </w:rPr>
        <w:t>根据化合物中元素质量比的计算方法解答</w:t>
      </w:r>
    </w:p>
    <w:p w:rsidR="00A94623">
      <w:pPr>
        <w:rPr>
          <w:lang w:eastAsia="zh-CN"/>
        </w:rPr>
      </w:pPr>
      <w:r>
        <w:rPr>
          <w:lang w:eastAsia="zh-CN"/>
        </w:rPr>
        <w:t>二、填空题</w:t>
      </w:r>
      <w:r>
        <w:rPr>
          <w:lang w:eastAsia="zh-CN"/>
        </w:rPr>
        <w:t>(</w:t>
      </w:r>
      <w:r>
        <w:rPr>
          <w:lang w:eastAsia="zh-CN"/>
        </w:rPr>
        <w:t>本大题包括</w:t>
      </w:r>
      <w:r>
        <w:rPr>
          <w:lang w:eastAsia="zh-CN"/>
        </w:rPr>
        <w:t>5</w:t>
      </w:r>
      <w:r>
        <w:rPr>
          <w:lang w:eastAsia="zh-CN"/>
        </w:rPr>
        <w:t>道小题，共</w:t>
      </w:r>
      <w:r>
        <w:rPr>
          <w:lang w:eastAsia="zh-CN"/>
        </w:rPr>
        <w:t>31</w:t>
      </w:r>
      <w:r>
        <w:rPr>
          <w:lang w:eastAsia="zh-CN"/>
        </w:rPr>
        <w:t>分</w:t>
      </w:r>
      <w:r>
        <w:rPr>
          <w:lang w:eastAsia="zh-CN"/>
        </w:rPr>
        <w:t xml:space="preserve">)  </w:t>
      </w:r>
    </w:p>
    <w:p w:rsidR="00A94623">
      <w:pPr>
        <w:spacing w:after="0"/>
        <w:rPr>
          <w:lang w:eastAsia="zh-CN"/>
        </w:rPr>
      </w:pPr>
      <w:r>
        <w:rPr>
          <w:color w:val="000000"/>
          <w:lang w:eastAsia="zh-CN"/>
        </w:rPr>
        <w:t>17.</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O</w:t>
      </w:r>
      <w:r>
        <w:rPr>
          <w:color w:val="000000"/>
          <w:vertAlign w:val="subscript"/>
          <w:lang w:eastAsia="zh-CN"/>
        </w:rPr>
        <w:t>2</w:t>
      </w:r>
      <w:r>
        <w:rPr>
          <w:lang w:eastAsia="zh-CN"/>
        </w:rPr>
        <w:br/>
      </w:r>
      <w:r>
        <w:rPr>
          <w:color w:val="000000"/>
          <w:lang w:eastAsia="zh-CN"/>
        </w:rPr>
        <w:t>；</w:t>
      </w:r>
      <w:r>
        <w:rPr>
          <w:color w:val="000000"/>
          <w:lang w:eastAsia="zh-CN"/>
        </w:rPr>
        <w:t>Ca</w:t>
      </w:r>
      <w:r>
        <w:rPr>
          <w:lang w:eastAsia="zh-CN"/>
        </w:rPr>
        <w:br/>
      </w:r>
      <w:r>
        <w:rPr>
          <w:color w:val="000000"/>
          <w:lang w:eastAsia="zh-CN"/>
        </w:rPr>
        <w:t>；</w:t>
      </w:r>
      <w:r>
        <w:rPr>
          <w:color w:val="000000"/>
          <w:lang w:eastAsia="zh-CN"/>
        </w:rPr>
        <w:t>5SO</w:t>
      </w:r>
      <w:r>
        <w:rPr>
          <w:color w:val="000000"/>
          <w:vertAlign w:val="subscript"/>
          <w:lang w:eastAsia="zh-CN"/>
        </w:rPr>
        <w:t>4</w:t>
      </w:r>
      <w:r>
        <w:rPr>
          <w:color w:val="000000"/>
          <w:vertAlign w:val="superscript"/>
          <w:lang w:eastAsia="zh-CN"/>
        </w:rPr>
        <w:t>2-</w:t>
      </w:r>
      <w:r>
        <w:rPr>
          <w:lang w:eastAsia="zh-CN"/>
        </w:rPr>
        <w:br/>
      </w:r>
      <w:r>
        <w:rPr>
          <w:color w:val="000000"/>
          <w:lang w:eastAsia="zh-CN"/>
        </w:rPr>
        <w:t>；</w:t>
      </w:r>
      <m:oMath>
        <m:limUpp>
          <m:limUppPr>
            <m:ctrlPr>
              <w:rPr>
                <w:rFonts w:ascii="Cambria Math" w:hAnsi="Cambria Math"/>
              </w:rPr>
            </m:ctrlPr>
          </m:limUppPr>
          <m:e>
            <m:r>
              <w:rPr>
                <w:rFonts w:ascii="Cambria Math" w:hint="eastAsia"/>
                <w:lang w:eastAsia="zh-CN"/>
              </w:rPr>
              <m:t>A</m:t>
            </m:r>
            <m:sSub>
              <m:sSubPr>
                <m:ctrlPr>
                  <w:rPr>
                    <w:rFonts w:ascii="Cambria Math" w:hAnsi="Cambria Math"/>
                  </w:rPr>
                </m:ctrlPr>
              </m:sSubPr>
              <m:e>
                <m:r>
                  <w:rPr>
                    <w:rFonts w:ascii="Cambria Math" w:hint="eastAsia"/>
                    <w:lang w:eastAsia="zh-CN"/>
                  </w:rPr>
                  <m:t>l</m:t>
                </m:r>
              </m:e>
              <m:sub>
                <m:r>
                  <w:rPr>
                    <w:rFonts w:ascii="Cambria Math" w:hint="eastAsia"/>
                    <w:lang w:eastAsia="zh-CN"/>
                  </w:rPr>
                  <m:t>2</m:t>
                </m:r>
              </m:sub>
            </m:sSub>
          </m:e>
          <m:lim>
            <m:r>
              <w:rPr>
                <w:rFonts w:ascii="Cambria Math" w:hint="eastAsia"/>
                <w:lang w:eastAsia="zh-CN"/>
              </w:rPr>
              <m:t>+3</m:t>
            </m:r>
          </m:lim>
        </m:limUpp>
        <m:sSub>
          <m:sSubPr>
            <m:ctrlPr>
              <w:rPr>
                <w:rFonts w:ascii="Cambria Math" w:hAnsi="Cambria Math"/>
              </w:rPr>
            </m:ctrlPr>
          </m:sSubPr>
          <m:e>
            <m:r>
              <w:rPr>
                <w:rFonts w:ascii="Cambria Math" w:hint="eastAsia"/>
                <w:lang w:eastAsia="zh-CN"/>
              </w:rPr>
              <m:t>O</m:t>
            </m:r>
          </m:e>
          <m:sub>
            <m:r>
              <w:rPr>
                <w:rFonts w:ascii="Cambria Math" w:hint="eastAsia"/>
                <w:lang w:eastAsia="zh-CN"/>
              </w:rPr>
              <m:t>3</m:t>
            </m:r>
          </m:sub>
        </m:sSub>
      </m:oMath>
      <w:r>
        <w:rPr>
          <w:lang w:eastAsia="zh-CN"/>
        </w:rPr>
        <w:br/>
      </w:r>
      <w:r>
        <w:rPr>
          <w:color w:val="000000"/>
          <w:lang w:eastAsia="zh-CN"/>
        </w:rPr>
        <w:t>；</w:t>
      </w:r>
      <w:r>
        <w:rPr>
          <w:color w:val="000000"/>
          <w:lang w:eastAsia="zh-CN"/>
        </w:rPr>
        <w:t>Na</w:t>
      </w:r>
      <w:r>
        <w:rPr>
          <w:color w:val="000000"/>
          <w:vertAlign w:val="superscript"/>
          <w:lang w:eastAsia="zh-CN"/>
        </w:rPr>
        <w:t>+</w:t>
      </w:r>
      <w:r>
        <w:rPr>
          <w:lang w:eastAsia="zh-CN"/>
        </w:rPr>
        <w:br/>
      </w:r>
      <w:r>
        <w:rPr>
          <w:color w:val="000000"/>
          <w:lang w:eastAsia="zh-CN"/>
        </w:rPr>
        <w:t>；</w:t>
      </w:r>
      <w:r>
        <w:rPr>
          <w:color w:val="000000"/>
          <w:lang w:eastAsia="zh-CN"/>
        </w:rPr>
        <w:t>Cl</w:t>
      </w:r>
      <w:r>
        <w:rPr>
          <w:color w:val="000000"/>
          <w:vertAlign w:val="superscript"/>
          <w:lang w:eastAsia="zh-CN"/>
        </w:rPr>
        <w:t>-</w:t>
      </w:r>
      <w:r>
        <w:rPr>
          <w:lang w:eastAsia="zh-CN"/>
        </w:rPr>
        <w:br/>
      </w:r>
      <w:r>
        <w:rPr>
          <w:lang w:eastAsia="zh-CN"/>
        </w:rPr>
        <w:br/>
      </w:r>
      <w:r>
        <w:rPr>
          <w:color w:val="000000"/>
          <w:lang w:eastAsia="zh-CN"/>
        </w:rPr>
        <w:t>（</w:t>
      </w:r>
      <w:r>
        <w:rPr>
          <w:color w:val="000000"/>
          <w:lang w:eastAsia="zh-CN"/>
        </w:rPr>
        <w:t>2</w:t>
      </w:r>
      <w:r>
        <w:rPr>
          <w:color w:val="000000"/>
          <w:lang w:eastAsia="zh-CN"/>
        </w:rPr>
        <w:t>）</w:t>
      </w:r>
      <w:r>
        <w:rPr>
          <w:rFonts w:ascii="Arial"/>
          <w:color w:val="333333"/>
          <w:lang w:eastAsia="zh-CN"/>
        </w:rPr>
        <w:t>2</w:t>
      </w:r>
      <w:r>
        <w:rPr>
          <w:rFonts w:ascii="Arial"/>
          <w:color w:val="333333"/>
          <w:lang w:eastAsia="zh-CN"/>
        </w:rPr>
        <w:t>个氢原子</w:t>
      </w:r>
      <w:r>
        <w:rPr>
          <w:color w:val="000000"/>
          <w:lang w:eastAsia="zh-CN"/>
        </w:rPr>
        <w:t xml:space="preserve"> </w:t>
      </w:r>
      <w:r>
        <w:rPr>
          <w:lang w:eastAsia="zh-CN"/>
        </w:rPr>
        <w:br/>
      </w:r>
      <w:r>
        <w:rPr>
          <w:color w:val="000000"/>
          <w:lang w:eastAsia="zh-CN"/>
        </w:rPr>
        <w:t>；两个二氧化碳分子</w:t>
      </w:r>
      <w:r>
        <w:rPr>
          <w:lang w:eastAsia="zh-CN"/>
        </w:rPr>
        <w:br/>
      </w:r>
      <w:r>
        <w:rPr>
          <w:color w:val="000000"/>
          <w:lang w:eastAsia="zh-CN"/>
        </w:rPr>
        <w:t>；一个镁离子带</w:t>
      </w:r>
      <w:r>
        <w:rPr>
          <w:color w:val="000000"/>
          <w:lang w:eastAsia="zh-CN"/>
        </w:rPr>
        <w:t>2</w:t>
      </w:r>
      <w:r>
        <w:rPr>
          <w:color w:val="000000"/>
          <w:lang w:eastAsia="zh-CN"/>
        </w:rPr>
        <w:t>个单位的正电荷</w:t>
      </w:r>
      <w:r>
        <w:rPr>
          <w:color w:val="000000"/>
          <w:lang w:eastAsia="zh-CN"/>
        </w:rPr>
        <w:t xml:space="preserve"> </w:t>
      </w:r>
      <w:r>
        <w:rPr>
          <w:lang w:eastAsia="zh-CN"/>
        </w:rPr>
        <w:br/>
      </w:r>
      <w:r>
        <w:rPr>
          <w:color w:val="000000"/>
          <w:lang w:eastAsia="zh-CN"/>
        </w:rPr>
        <w:t>；水中氧元素的化合价是</w:t>
      </w:r>
      <w:r>
        <w:rPr>
          <w:color w:val="000000"/>
          <w:lang w:eastAsia="zh-CN"/>
        </w:rPr>
        <w:t>-2</w:t>
      </w:r>
      <w:r>
        <w:rPr>
          <w:color w:val="000000"/>
          <w:lang w:eastAsia="zh-CN"/>
        </w:rPr>
        <w:t>价</w:t>
      </w:r>
      <w:r>
        <w:rPr>
          <w:lang w:eastAsia="zh-CN"/>
        </w:rPr>
        <w:br/>
      </w:r>
      <w:r>
        <w:rPr>
          <w:color w:val="000000"/>
          <w:lang w:eastAsia="zh-CN"/>
        </w:rPr>
        <w:t xml:space="preserve">   </w:t>
      </w:r>
    </w:p>
    <w:p w:rsidR="00A94623">
      <w:pPr>
        <w:spacing w:after="0"/>
        <w:rPr>
          <w:lang w:eastAsia="zh-CN"/>
        </w:rPr>
      </w:pPr>
      <w:r>
        <w:rPr>
          <w:color w:val="0000FF"/>
          <w:lang w:eastAsia="zh-CN"/>
        </w:rPr>
        <w:t>【考点】</w:t>
      </w:r>
      <w:r>
        <w:rPr>
          <w:color w:val="000000"/>
          <w:lang w:eastAsia="zh-CN"/>
        </w:rPr>
        <w:t>化学符号及其周围数字的意义</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 xml:space="preserve"> </w:t>
      </w:r>
      <w:r>
        <w:rPr>
          <w:rFonts w:ascii="Arial"/>
          <w:color w:val="333333"/>
          <w:highlight w:val="white"/>
          <w:lang w:eastAsia="zh-CN"/>
        </w:rPr>
        <w:t>①</w:t>
      </w:r>
      <w:r>
        <w:rPr>
          <w:color w:val="000000"/>
          <w:lang w:eastAsia="zh-CN"/>
        </w:rPr>
        <w:t xml:space="preserve"> </w:t>
      </w:r>
      <w:r>
        <w:rPr>
          <w:color w:val="000000"/>
          <w:lang w:eastAsia="zh-CN"/>
        </w:rPr>
        <w:t>一个氧分子是由</w:t>
      </w:r>
      <w:r>
        <w:rPr>
          <w:color w:val="000000"/>
          <w:lang w:eastAsia="zh-CN"/>
        </w:rPr>
        <w:t>2</w:t>
      </w:r>
      <w:r>
        <w:rPr>
          <w:color w:val="000000"/>
          <w:lang w:eastAsia="zh-CN"/>
        </w:rPr>
        <w:t>个氧原子构成的，可以表示为：</w:t>
      </w:r>
      <w:r>
        <w:rPr>
          <w:color w:val="000000"/>
          <w:lang w:eastAsia="zh-CN"/>
        </w:rPr>
        <w:t>O</w:t>
      </w:r>
      <w:r>
        <w:rPr>
          <w:color w:val="000000"/>
          <w:vertAlign w:val="subscript"/>
          <w:lang w:eastAsia="zh-CN"/>
        </w:rPr>
        <w:t>2</w:t>
      </w:r>
      <w:r>
        <w:rPr>
          <w:lang w:eastAsia="zh-CN"/>
        </w:rPr>
        <w:br/>
      </w:r>
      <w:r>
        <w:rPr>
          <w:rFonts w:ascii="Arial"/>
          <w:color w:val="333333"/>
          <w:highlight w:val="white"/>
          <w:lang w:eastAsia="zh-CN"/>
        </w:rPr>
        <w:t>②</w:t>
      </w:r>
      <w:r>
        <w:rPr>
          <w:color w:val="000000"/>
          <w:lang w:eastAsia="zh-CN"/>
        </w:rPr>
        <w:t xml:space="preserve"> </w:t>
      </w:r>
      <w:r>
        <w:rPr>
          <w:color w:val="000000"/>
          <w:lang w:eastAsia="zh-CN"/>
        </w:rPr>
        <w:t>钙元素的符号为：</w:t>
      </w:r>
      <w:r>
        <w:rPr>
          <w:color w:val="000000"/>
          <w:lang w:eastAsia="zh-CN"/>
        </w:rPr>
        <w:t>Ca;</w:t>
      </w:r>
      <w:r>
        <w:rPr>
          <w:lang w:eastAsia="zh-CN"/>
        </w:rPr>
        <w:br/>
      </w:r>
      <w:r>
        <w:rPr>
          <w:rFonts w:ascii="Arial"/>
          <w:color w:val="333333"/>
          <w:highlight w:val="white"/>
          <w:lang w:eastAsia="zh-CN"/>
        </w:rPr>
        <w:t>③</w:t>
      </w:r>
      <w:r>
        <w:rPr>
          <w:rFonts w:ascii="Arial"/>
          <w:color w:val="333333"/>
          <w:highlight w:val="white"/>
          <w:lang w:eastAsia="zh-CN"/>
        </w:rPr>
        <w:t>5</w:t>
      </w:r>
      <w:r>
        <w:rPr>
          <w:rFonts w:ascii="Arial"/>
          <w:color w:val="333333"/>
          <w:highlight w:val="white"/>
          <w:lang w:eastAsia="zh-CN"/>
        </w:rPr>
        <w:t>个硫酸根离子可以表示为：</w:t>
      </w:r>
      <w:r>
        <w:rPr>
          <w:rFonts w:ascii="Arial"/>
          <w:color w:val="333333"/>
          <w:highlight w:val="white"/>
          <w:lang w:eastAsia="zh-CN"/>
        </w:rPr>
        <w:t>5SO</w:t>
      </w:r>
      <w:r>
        <w:rPr>
          <w:rFonts w:ascii="Arial"/>
          <w:color w:val="333333"/>
          <w:vertAlign w:val="subscript"/>
          <w:lang w:eastAsia="zh-CN"/>
        </w:rPr>
        <w:t>4</w:t>
      </w:r>
      <w:r>
        <w:rPr>
          <w:rFonts w:ascii="Arial"/>
          <w:color w:val="333333"/>
          <w:vertAlign w:val="superscript"/>
          <w:lang w:eastAsia="zh-CN"/>
        </w:rPr>
        <w:t>2-</w:t>
      </w:r>
      <w:r>
        <w:rPr>
          <w:lang w:eastAsia="zh-CN"/>
        </w:rPr>
        <w:br/>
      </w:r>
      <w:r>
        <w:rPr>
          <w:rFonts w:ascii="Arial"/>
          <w:color w:val="333333"/>
          <w:highlight w:val="white"/>
          <w:lang w:eastAsia="zh-CN"/>
        </w:rPr>
        <w:t>④</w:t>
      </w:r>
      <w:r>
        <w:rPr>
          <w:color w:val="000000"/>
          <w:lang w:eastAsia="zh-CN"/>
        </w:rPr>
        <w:t xml:space="preserve"> </w:t>
      </w:r>
      <w:r>
        <w:rPr>
          <w:rFonts w:ascii="Arial"/>
          <w:color w:val="333333"/>
          <w:highlight w:val="white"/>
          <w:lang w:eastAsia="zh-CN"/>
        </w:rPr>
        <w:t>氧化铝中铝元素的化合价可以表示为：</w:t>
      </w:r>
      <m:oMath>
        <m:limUpp>
          <m:limUppPr>
            <m:ctrlPr>
              <w:rPr>
                <w:rFonts w:ascii="Cambria Math" w:hAnsi="Cambria Math"/>
              </w:rPr>
            </m:ctrlPr>
          </m:limUppPr>
          <m:e>
            <m:r>
              <w:rPr>
                <w:rFonts w:ascii="Cambria Math" w:hint="eastAsia"/>
                <w:lang w:eastAsia="zh-CN"/>
              </w:rPr>
              <m:t>A</m:t>
            </m:r>
            <m:sSub>
              <m:sSubPr>
                <m:ctrlPr>
                  <w:rPr>
                    <w:rFonts w:ascii="Cambria Math" w:hAnsi="Cambria Math"/>
                  </w:rPr>
                </m:ctrlPr>
              </m:sSubPr>
              <m:e>
                <m:r>
                  <w:rPr>
                    <w:rFonts w:ascii="Cambria Math" w:hint="eastAsia"/>
                    <w:lang w:eastAsia="zh-CN"/>
                  </w:rPr>
                  <m:t>l</m:t>
                </m:r>
              </m:e>
              <m:sub>
                <m:r>
                  <w:rPr>
                    <w:rFonts w:ascii="Cambria Math" w:hint="eastAsia"/>
                    <w:lang w:eastAsia="zh-CN"/>
                  </w:rPr>
                  <m:t>2</m:t>
                </m:r>
              </m:sub>
            </m:sSub>
          </m:e>
          <m:lim>
            <m:r>
              <w:rPr>
                <w:rFonts w:ascii="Cambria Math" w:hint="eastAsia"/>
                <w:lang w:eastAsia="zh-CN"/>
              </w:rPr>
              <m:t>+3</m:t>
            </m:r>
          </m:lim>
        </m:limUpp>
        <m:sSub>
          <m:sSubPr>
            <m:ctrlPr>
              <w:rPr>
                <w:rFonts w:ascii="Cambria Math" w:hAnsi="Cambria Math"/>
              </w:rPr>
            </m:ctrlPr>
          </m:sSubPr>
          <m:e>
            <m:r>
              <w:rPr>
                <w:rFonts w:ascii="Cambria Math" w:hint="eastAsia"/>
                <w:lang w:eastAsia="zh-CN"/>
              </w:rPr>
              <m:t>O</m:t>
            </m:r>
          </m:e>
          <m:sub>
            <m:r>
              <w:rPr>
                <w:rFonts w:ascii="Cambria Math" w:hint="eastAsia"/>
                <w:lang w:eastAsia="zh-CN"/>
              </w:rPr>
              <m:t>3</m:t>
            </m:r>
          </m:sub>
        </m:sSub>
      </m:oMath>
      <w:r>
        <w:rPr>
          <w:lang w:eastAsia="zh-CN"/>
        </w:rPr>
        <w:br/>
      </w:r>
      <w:r>
        <w:rPr>
          <w:rFonts w:ascii="Arial"/>
          <w:color w:val="333333"/>
          <w:highlight w:val="white"/>
          <w:lang w:eastAsia="zh-CN"/>
        </w:rPr>
        <w:t>⑤</w:t>
      </w:r>
      <w:r>
        <w:rPr>
          <w:rFonts w:ascii="Arial"/>
          <w:color w:val="333333"/>
          <w:highlight w:val="white"/>
          <w:lang w:eastAsia="zh-CN"/>
        </w:rPr>
        <w:t>氯化钠是由氯离子和钠离子构成的，</w:t>
      </w:r>
      <w:r>
        <w:rPr>
          <w:lang w:eastAsia="zh-CN"/>
        </w:rPr>
        <w:br/>
      </w:r>
      <w:r>
        <w:rPr>
          <w:rFonts w:ascii="Arial"/>
          <w:color w:val="333333"/>
          <w:highlight w:val="white"/>
          <w:lang w:eastAsia="zh-CN"/>
        </w:rPr>
        <w:t>（</w:t>
      </w:r>
      <w:r>
        <w:rPr>
          <w:rFonts w:ascii="Arial"/>
          <w:color w:val="333333"/>
          <w:highlight w:val="white"/>
          <w:lang w:eastAsia="zh-CN"/>
        </w:rPr>
        <w:t>2</w:t>
      </w:r>
      <w:r>
        <w:rPr>
          <w:rFonts w:ascii="Arial"/>
          <w:color w:val="333333"/>
          <w:highlight w:val="white"/>
          <w:lang w:eastAsia="zh-CN"/>
        </w:rPr>
        <w:t>）</w:t>
      </w:r>
      <w:r>
        <w:rPr>
          <w:color w:val="000000"/>
          <w:lang w:eastAsia="zh-CN"/>
        </w:rPr>
        <w:t xml:space="preserve"> </w:t>
      </w:r>
      <w:r>
        <w:rPr>
          <w:rFonts w:ascii="Arial"/>
          <w:color w:val="333333"/>
          <w:highlight w:val="white"/>
          <w:lang w:eastAsia="zh-CN"/>
        </w:rPr>
        <w:t>2H</w:t>
      </w:r>
      <w:r>
        <w:rPr>
          <w:rFonts w:ascii="Arial"/>
          <w:color w:val="333333"/>
          <w:lang w:eastAsia="zh-CN"/>
        </w:rPr>
        <w:t> </w:t>
      </w:r>
      <w:r>
        <w:rPr>
          <w:rFonts w:ascii="Arial"/>
          <w:color w:val="333333"/>
          <w:lang w:eastAsia="zh-CN"/>
        </w:rPr>
        <w:t>表示</w:t>
      </w:r>
      <w:r>
        <w:rPr>
          <w:rFonts w:ascii="Arial"/>
          <w:color w:val="333333"/>
          <w:lang w:eastAsia="zh-CN"/>
        </w:rPr>
        <w:t>2</w:t>
      </w:r>
      <w:r>
        <w:rPr>
          <w:rFonts w:ascii="Arial"/>
          <w:color w:val="333333"/>
          <w:lang w:eastAsia="zh-CN"/>
        </w:rPr>
        <w:t>个氢原子，</w:t>
      </w:r>
      <w:r>
        <w:rPr>
          <w:lang w:eastAsia="zh-CN"/>
        </w:rPr>
        <w:br/>
      </w:r>
      <w:r>
        <w:rPr>
          <w:rFonts w:ascii="Arial"/>
          <w:color w:val="333333"/>
          <w:highlight w:val="white"/>
          <w:lang w:eastAsia="zh-CN"/>
        </w:rPr>
        <w:t>2CO</w:t>
      </w:r>
      <w:r>
        <w:rPr>
          <w:rFonts w:ascii="Arial"/>
          <w:color w:val="333333"/>
          <w:highlight w:val="white"/>
          <w:vertAlign w:val="subscript"/>
          <w:lang w:eastAsia="zh-CN"/>
        </w:rPr>
        <w:t>2</w:t>
      </w:r>
      <w:r>
        <w:rPr>
          <w:rFonts w:ascii="Arial"/>
          <w:color w:val="333333"/>
          <w:lang w:eastAsia="zh-CN"/>
        </w:rPr>
        <w:t> </w:t>
      </w:r>
      <w:r>
        <w:rPr>
          <w:color w:val="000000"/>
          <w:lang w:eastAsia="zh-CN"/>
        </w:rPr>
        <w:t xml:space="preserve"> </w:t>
      </w:r>
      <w:r>
        <w:rPr>
          <w:color w:val="000000"/>
          <w:lang w:eastAsia="zh-CN"/>
        </w:rPr>
        <w:t>表示两个二氧化碳分子</w:t>
      </w:r>
      <w:r>
        <w:rPr>
          <w:lang w:eastAsia="zh-CN"/>
        </w:rPr>
        <w:br/>
      </w:r>
      <w:r>
        <w:rPr>
          <w:rFonts w:ascii="Arial"/>
          <w:color w:val="333333"/>
          <w:highlight w:val="white"/>
          <w:lang w:eastAsia="zh-CN"/>
        </w:rPr>
        <w:t>Mg</w:t>
      </w:r>
      <w:r>
        <w:rPr>
          <w:rFonts w:ascii="Arial"/>
          <w:color w:val="333333"/>
          <w:highlight w:val="white"/>
          <w:vertAlign w:val="superscript"/>
          <w:lang w:eastAsia="zh-CN"/>
        </w:rPr>
        <w:t>2+</w:t>
      </w:r>
      <w:r>
        <w:rPr>
          <w:color w:val="000000"/>
          <w:lang w:eastAsia="zh-CN"/>
        </w:rPr>
        <w:t xml:space="preserve"> </w:t>
      </w:r>
      <w:r>
        <w:rPr>
          <w:color w:val="000000"/>
          <w:lang w:eastAsia="zh-CN"/>
        </w:rPr>
        <w:t>表示一个镁离子带</w:t>
      </w:r>
      <w:r>
        <w:rPr>
          <w:color w:val="000000"/>
          <w:lang w:eastAsia="zh-CN"/>
        </w:rPr>
        <w:t>2</w:t>
      </w:r>
      <w:r>
        <w:rPr>
          <w:color w:val="000000"/>
          <w:lang w:eastAsia="zh-CN"/>
        </w:rPr>
        <w:t>个单位的正电荷</w:t>
      </w:r>
      <w:r>
        <w:rPr>
          <w:lang w:eastAsia="zh-CN"/>
        </w:rPr>
        <w:br/>
      </w:r>
      <w:r>
        <w:rPr>
          <w:noProof/>
          <w:lang w:eastAsia="zh-CN"/>
        </w:rPr>
        <w:drawing>
          <wp:inline distT="0" distB="0" distL="0" distR="0">
            <wp:extent cx="305575" cy="257823"/>
            <wp:effectExtent l="19050" t="0" r="0" b="0"/>
            <wp:docPr id="4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23295" name=""/>
                    <pic:cNvPicPr/>
                  </pic:nvPicPr>
                  <pic:blipFill>
                    <a:blip xmlns:r="http://schemas.openxmlformats.org/officeDocument/2006/relationships" r:embed="rId26"/>
                    <a:stretch>
                      <a:fillRect/>
                    </a:stretch>
                  </pic:blipFill>
                  <pic:spPr>
                    <a:xfrm>
                      <a:off x="0" y="0"/>
                      <a:ext cx="305575" cy="257823"/>
                    </a:xfrm>
                    <a:prstGeom prst="rect">
                      <a:avLst/>
                    </a:prstGeom>
                  </pic:spPr>
                </pic:pic>
              </a:graphicData>
            </a:graphic>
          </wp:inline>
        </w:drawing>
      </w:r>
      <w:r>
        <w:rPr>
          <w:color w:val="000000"/>
          <w:lang w:eastAsia="zh-CN"/>
        </w:rPr>
        <w:t>表示水中氧元素的化合价是</w:t>
      </w:r>
      <w:r>
        <w:rPr>
          <w:color w:val="000000"/>
          <w:lang w:eastAsia="zh-CN"/>
        </w:rPr>
        <w:t>-2</w:t>
      </w:r>
      <w:r>
        <w:rPr>
          <w:color w:val="000000"/>
          <w:lang w:eastAsia="zh-CN"/>
        </w:rPr>
        <w:t>价</w:t>
      </w:r>
    </w:p>
    <w:p w:rsidR="00A94623">
      <w:pPr>
        <w:spacing w:after="0"/>
        <w:rPr>
          <w:lang w:eastAsia="zh-CN"/>
        </w:rPr>
      </w:pPr>
      <w:r>
        <w:rPr>
          <w:color w:val="000000"/>
          <w:lang w:eastAsia="zh-CN"/>
        </w:rPr>
        <w:t>【分析】（</w:t>
      </w:r>
      <w:r>
        <w:rPr>
          <w:color w:val="000000"/>
          <w:lang w:eastAsia="zh-CN"/>
        </w:rPr>
        <w:t>1</w:t>
      </w:r>
      <w:r>
        <w:rPr>
          <w:color w:val="000000"/>
          <w:lang w:eastAsia="zh-CN"/>
        </w:rPr>
        <w:t>）认清化学用语表示的对象是分子、原子、离子、元素还是化合价，在正确的化学用语前或者其他位置添加适当的数字表示正确的含义</w:t>
      </w:r>
      <w:r>
        <w:rPr>
          <w:lang w:eastAsia="zh-CN"/>
        </w:rPr>
        <w:br/>
      </w:r>
      <w:r>
        <w:rPr>
          <w:color w:val="000000"/>
          <w:lang w:eastAsia="zh-CN"/>
        </w:rPr>
        <w:t>（</w:t>
      </w:r>
      <w:r>
        <w:rPr>
          <w:color w:val="000000"/>
          <w:lang w:eastAsia="zh-CN"/>
        </w:rPr>
        <w:t>2</w:t>
      </w:r>
      <w:r>
        <w:rPr>
          <w:color w:val="000000"/>
          <w:lang w:eastAsia="zh-CN"/>
        </w:rPr>
        <w:t>）在微粒符号前加数字表示微粒的个数，元素符号正上方的数字表示元素的化合价，元素符号右上角的数字表示电荷数</w:t>
      </w:r>
    </w:p>
    <w:p w:rsidR="00A94623">
      <w:pPr>
        <w:spacing w:after="0"/>
      </w:pPr>
      <w:r>
        <w:rPr>
          <w:color w:val="000000"/>
        </w:rPr>
        <w:t>18.</w:t>
      </w:r>
      <w:r>
        <w:rPr>
          <w:color w:val="0000FF"/>
        </w:rPr>
        <w:t>【答案】</w:t>
      </w:r>
      <w:r>
        <w:rPr>
          <w:color w:val="000000"/>
        </w:rPr>
        <w:t xml:space="preserve"> </w:t>
      </w:r>
      <w:r>
        <w:rPr>
          <w:color w:val="000000"/>
        </w:rPr>
        <w:t>（</w:t>
      </w:r>
      <w:r>
        <w:rPr>
          <w:color w:val="000000"/>
        </w:rPr>
        <w:t>1</w:t>
      </w:r>
      <w:r>
        <w:rPr>
          <w:color w:val="000000"/>
        </w:rPr>
        <w:t>）</w:t>
      </w:r>
      <w:r>
        <w:rPr>
          <w:color w:val="000000"/>
        </w:rPr>
        <w:t>①②⑥</w:t>
      </w:r>
      <w:r>
        <w:br/>
      </w:r>
      <w:r>
        <w:br/>
      </w:r>
      <w:r>
        <w:rPr>
          <w:color w:val="000000"/>
        </w:rPr>
        <w:t>（</w:t>
      </w:r>
      <w:r>
        <w:rPr>
          <w:color w:val="000000"/>
        </w:rPr>
        <w:t>2</w:t>
      </w:r>
      <w:r>
        <w:rPr>
          <w:color w:val="000000"/>
        </w:rPr>
        <w:t>）</w:t>
      </w:r>
      <w:r>
        <w:rPr>
          <w:color w:val="000000"/>
        </w:rPr>
        <w:t>④⑧⑨</w:t>
      </w:r>
      <w:r>
        <w:br/>
      </w:r>
      <w:r>
        <w:br/>
      </w:r>
      <w:r>
        <w:rPr>
          <w:color w:val="000000"/>
        </w:rPr>
        <w:t>（</w:t>
      </w:r>
      <w:r>
        <w:rPr>
          <w:color w:val="000000"/>
        </w:rPr>
        <w:t>3</w:t>
      </w:r>
      <w:r>
        <w:rPr>
          <w:color w:val="000000"/>
        </w:rPr>
        <w:t>）</w:t>
      </w:r>
      <w:r>
        <w:rPr>
          <w:color w:val="000000"/>
        </w:rPr>
        <w:t>④⑨</w:t>
      </w:r>
      <w:r>
        <w:br/>
      </w:r>
      <w:r>
        <w:rPr>
          <w:color w:val="000000"/>
        </w:rPr>
        <w:t xml:space="preserve">   </w:t>
      </w:r>
    </w:p>
    <w:p w:rsidR="00A94623">
      <w:pPr>
        <w:spacing w:after="0"/>
        <w:rPr>
          <w:lang w:eastAsia="zh-CN"/>
        </w:rPr>
      </w:pPr>
      <w:r>
        <w:rPr>
          <w:color w:val="0000FF"/>
          <w:lang w:eastAsia="zh-CN"/>
        </w:rPr>
        <w:t>【考点】</w:t>
      </w:r>
      <w:r>
        <w:rPr>
          <w:color w:val="000000"/>
          <w:lang w:eastAsia="zh-CN"/>
        </w:rPr>
        <w:t>单质和化合物，从组成上识别氧化物</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 xml:space="preserve"> </w:t>
      </w:r>
      <w:r>
        <w:rPr>
          <w:rFonts w:ascii="Arial"/>
          <w:color w:val="333333"/>
          <w:highlight w:val="white"/>
          <w:lang w:eastAsia="zh-CN"/>
        </w:rPr>
        <w:t>①</w:t>
      </w:r>
      <w:r>
        <w:rPr>
          <w:color w:val="000000"/>
          <w:lang w:eastAsia="zh-CN"/>
        </w:rPr>
        <w:t xml:space="preserve"> </w:t>
      </w:r>
      <w:r>
        <w:rPr>
          <w:color w:val="000000"/>
          <w:lang w:eastAsia="zh-CN"/>
        </w:rPr>
        <w:t>氦气是由一种元素组成的纯净物，是单质，</w:t>
      </w:r>
      <w:r>
        <w:rPr>
          <w:color w:val="000000"/>
          <w:lang w:eastAsia="zh-CN"/>
        </w:rPr>
        <w:t xml:space="preserve"> </w:t>
      </w:r>
      <w:r>
        <w:rPr>
          <w:rFonts w:ascii="Arial"/>
          <w:color w:val="333333"/>
          <w:highlight w:val="white"/>
          <w:lang w:eastAsia="zh-CN"/>
        </w:rPr>
        <w:t>②</w:t>
      </w:r>
      <w:r>
        <w:rPr>
          <w:color w:val="000000"/>
          <w:lang w:eastAsia="zh-CN"/>
        </w:rPr>
        <w:t xml:space="preserve"> </w:t>
      </w:r>
      <w:r>
        <w:rPr>
          <w:color w:val="000000"/>
          <w:lang w:eastAsia="zh-CN"/>
        </w:rPr>
        <w:t>液氧是由氧元素形成的单质，</w:t>
      </w:r>
      <w:r>
        <w:rPr>
          <w:color w:val="000000"/>
          <w:lang w:eastAsia="zh-CN"/>
        </w:rPr>
        <w:t xml:space="preserve"> </w:t>
      </w:r>
      <w:r>
        <w:rPr>
          <w:rFonts w:ascii="Arial"/>
          <w:color w:val="333333"/>
          <w:highlight w:val="white"/>
          <w:lang w:eastAsia="zh-CN"/>
        </w:rPr>
        <w:t>③</w:t>
      </w:r>
      <w:r>
        <w:rPr>
          <w:rFonts w:ascii="Arial"/>
          <w:color w:val="333333"/>
          <w:highlight w:val="white"/>
          <w:lang w:eastAsia="zh-CN"/>
        </w:rPr>
        <w:t>空气</w:t>
      </w:r>
      <w:r>
        <w:rPr>
          <w:color w:val="000000"/>
          <w:lang w:eastAsia="zh-CN"/>
        </w:rPr>
        <w:t xml:space="preserve"> </w:t>
      </w:r>
      <w:r>
        <w:rPr>
          <w:color w:val="000000"/>
          <w:lang w:eastAsia="zh-CN"/>
        </w:rPr>
        <w:t>空气中含有氧气、氮气和二氧化碳等气体，是混合物，</w:t>
      </w:r>
      <w:r>
        <w:rPr>
          <w:color w:val="000000"/>
          <w:lang w:eastAsia="zh-CN"/>
        </w:rPr>
        <w:t xml:space="preserve"> </w:t>
      </w:r>
      <w:r>
        <w:rPr>
          <w:rFonts w:ascii="Arial"/>
          <w:color w:val="333333"/>
          <w:highlight w:val="white"/>
          <w:lang w:eastAsia="zh-CN"/>
        </w:rPr>
        <w:t>④</w:t>
      </w:r>
      <w:r>
        <w:rPr>
          <w:rFonts w:ascii="Arial"/>
          <w:color w:val="333333"/>
          <w:highlight w:val="white"/>
          <w:lang w:eastAsia="zh-CN"/>
        </w:rPr>
        <w:t>冰</w:t>
      </w:r>
      <w:r>
        <w:rPr>
          <w:color w:val="000000"/>
          <w:lang w:eastAsia="zh-CN"/>
        </w:rPr>
        <w:t xml:space="preserve"> </w:t>
      </w:r>
      <w:r>
        <w:rPr>
          <w:color w:val="000000"/>
          <w:lang w:eastAsia="zh-CN"/>
        </w:rPr>
        <w:t>是由氢氧元素组成的化合物，也是氧化物，</w:t>
      </w:r>
      <w:r>
        <w:rPr>
          <w:color w:val="000000"/>
          <w:lang w:eastAsia="zh-CN"/>
        </w:rPr>
        <w:t xml:space="preserve"> </w:t>
      </w:r>
      <w:r>
        <w:rPr>
          <w:rFonts w:ascii="Arial"/>
          <w:color w:val="333333"/>
          <w:highlight w:val="white"/>
          <w:lang w:eastAsia="zh-CN"/>
        </w:rPr>
        <w:t>⑤</w:t>
      </w:r>
      <w:r>
        <w:rPr>
          <w:rFonts w:ascii="Arial"/>
          <w:color w:val="333333"/>
          <w:highlight w:val="white"/>
          <w:lang w:eastAsia="zh-CN"/>
        </w:rPr>
        <w:t>过氧化氢溶液</w:t>
      </w:r>
      <w:r>
        <w:rPr>
          <w:color w:val="000000"/>
          <w:lang w:eastAsia="zh-CN"/>
        </w:rPr>
        <w:t xml:space="preserve"> </w:t>
      </w:r>
      <w:r>
        <w:rPr>
          <w:color w:val="000000"/>
          <w:lang w:eastAsia="zh-CN"/>
        </w:rPr>
        <w:t>过氧化氢溶液中既含有过氧化氢，也还有水，是混合物，</w:t>
      </w:r>
      <w:r>
        <w:rPr>
          <w:color w:val="000000"/>
          <w:lang w:eastAsia="zh-CN"/>
        </w:rPr>
        <w:t xml:space="preserve"> </w:t>
      </w:r>
      <w:r>
        <w:rPr>
          <w:rFonts w:ascii="Arial"/>
          <w:color w:val="333333"/>
          <w:highlight w:val="white"/>
          <w:lang w:eastAsia="zh-CN"/>
        </w:rPr>
        <w:t>⑥</w:t>
      </w:r>
      <w:r>
        <w:rPr>
          <w:rFonts w:ascii="Arial"/>
          <w:color w:val="333333"/>
          <w:highlight w:val="white"/>
          <w:lang w:eastAsia="zh-CN"/>
        </w:rPr>
        <w:t>水银</w:t>
      </w:r>
      <w:r>
        <w:rPr>
          <w:color w:val="000000"/>
          <w:lang w:eastAsia="zh-CN"/>
        </w:rPr>
        <w:t xml:space="preserve"> </w:t>
      </w:r>
      <w:r>
        <w:rPr>
          <w:color w:val="000000"/>
          <w:lang w:eastAsia="zh-CN"/>
        </w:rPr>
        <w:t>是由金属汞元素形成的单质，</w:t>
      </w:r>
      <w:r>
        <w:rPr>
          <w:color w:val="000000"/>
          <w:lang w:eastAsia="zh-CN"/>
        </w:rPr>
        <w:t xml:space="preserve"> </w:t>
      </w:r>
      <w:r>
        <w:rPr>
          <w:rFonts w:ascii="Arial"/>
          <w:color w:val="333333"/>
          <w:highlight w:val="white"/>
          <w:lang w:eastAsia="zh-CN"/>
        </w:rPr>
        <w:t>⑦</w:t>
      </w:r>
      <w:r>
        <w:rPr>
          <w:rFonts w:ascii="Arial"/>
          <w:color w:val="333333"/>
          <w:highlight w:val="white"/>
          <w:lang w:eastAsia="zh-CN"/>
        </w:rPr>
        <w:t>海水</w:t>
      </w:r>
      <w:r>
        <w:rPr>
          <w:color w:val="000000"/>
          <w:lang w:eastAsia="zh-CN"/>
        </w:rPr>
        <w:t xml:space="preserve"> </w:t>
      </w:r>
      <w:r>
        <w:rPr>
          <w:color w:val="000000"/>
          <w:lang w:eastAsia="zh-CN"/>
        </w:rPr>
        <w:t>中含有多种盐和水，是混合物，</w:t>
      </w:r>
      <w:r>
        <w:rPr>
          <w:color w:val="000000"/>
          <w:lang w:eastAsia="zh-CN"/>
        </w:rPr>
        <w:t xml:space="preserve"> </w:t>
      </w:r>
      <w:r>
        <w:rPr>
          <w:rFonts w:ascii="Arial"/>
          <w:color w:val="333333"/>
          <w:highlight w:val="white"/>
          <w:lang w:eastAsia="zh-CN"/>
        </w:rPr>
        <w:t>⑧</w:t>
      </w:r>
      <w:r>
        <w:rPr>
          <w:rFonts w:ascii="Arial"/>
          <w:color w:val="333333"/>
          <w:highlight w:val="white"/>
          <w:lang w:eastAsia="zh-CN"/>
        </w:rPr>
        <w:t>氯酸钾</w:t>
      </w:r>
      <w:r>
        <w:rPr>
          <w:color w:val="000000"/>
          <w:lang w:eastAsia="zh-CN"/>
        </w:rPr>
        <w:t xml:space="preserve"> </w:t>
      </w:r>
      <w:r>
        <w:rPr>
          <w:color w:val="000000"/>
          <w:lang w:eastAsia="zh-CN"/>
        </w:rPr>
        <w:t>是由三种元素组成的化合物，</w:t>
      </w:r>
      <w:r>
        <w:rPr>
          <w:color w:val="000000"/>
          <w:lang w:eastAsia="zh-CN"/>
        </w:rPr>
        <w:t xml:space="preserve"> </w:t>
      </w:r>
      <w:r>
        <w:rPr>
          <w:rFonts w:ascii="Arial"/>
          <w:color w:val="333333"/>
          <w:highlight w:val="white"/>
          <w:lang w:eastAsia="zh-CN"/>
        </w:rPr>
        <w:t>⑨</w:t>
      </w:r>
      <w:r>
        <w:rPr>
          <w:rFonts w:ascii="Arial"/>
          <w:color w:val="333333"/>
          <w:highlight w:val="white"/>
          <w:lang w:eastAsia="zh-CN"/>
        </w:rPr>
        <w:t>二氧化锰</w:t>
      </w:r>
      <w:r>
        <w:rPr>
          <w:color w:val="000000"/>
          <w:lang w:eastAsia="zh-CN"/>
        </w:rPr>
        <w:t xml:space="preserve"> </w:t>
      </w:r>
      <w:r>
        <w:rPr>
          <w:color w:val="000000"/>
          <w:lang w:eastAsia="zh-CN"/>
        </w:rPr>
        <w:t>是两种元素形成的化合物，同时也是氧化物，则属于单质的是：</w:t>
      </w:r>
      <w:r>
        <w:rPr>
          <w:rFonts w:ascii="Arial"/>
          <w:color w:val="333333"/>
          <w:highlight w:val="white"/>
          <w:lang w:eastAsia="zh-CN"/>
        </w:rPr>
        <w:t>①②⑥</w:t>
      </w:r>
      <w:r>
        <w:rPr>
          <w:rFonts w:ascii="Arial"/>
          <w:color w:val="333333"/>
          <w:highlight w:val="white"/>
          <w:lang w:eastAsia="zh-CN"/>
        </w:rPr>
        <w:t>，属于化合物的是：</w:t>
      </w:r>
      <w:r>
        <w:rPr>
          <w:color w:val="000000"/>
          <w:lang w:eastAsia="zh-CN"/>
        </w:rPr>
        <w:t xml:space="preserve"> </w:t>
      </w:r>
      <w:r>
        <w:rPr>
          <w:rFonts w:ascii="Arial"/>
          <w:color w:val="333333"/>
          <w:highlight w:val="white"/>
          <w:lang w:eastAsia="zh-CN"/>
        </w:rPr>
        <w:t>④⑧⑨</w:t>
      </w:r>
      <w:r>
        <w:rPr>
          <w:rFonts w:ascii="Arial"/>
          <w:color w:val="333333"/>
          <w:highlight w:val="white"/>
          <w:lang w:eastAsia="zh-CN"/>
        </w:rPr>
        <w:t>，属于氧化物的是：</w:t>
      </w:r>
      <w:r>
        <w:rPr>
          <w:rFonts w:ascii="Arial"/>
          <w:color w:val="333333"/>
          <w:highlight w:val="white"/>
          <w:lang w:eastAsia="zh-CN"/>
        </w:rPr>
        <w:t>④⑨</w:t>
      </w:r>
      <w:r>
        <w:rPr>
          <w:color w:val="000000"/>
          <w:lang w:eastAsia="zh-CN"/>
        </w:rPr>
        <w:t xml:space="preserve"> </w:t>
      </w:r>
    </w:p>
    <w:p w:rsidR="00A94623">
      <w:pPr>
        <w:spacing w:after="0"/>
        <w:rPr>
          <w:lang w:eastAsia="zh-CN"/>
        </w:rPr>
      </w:pPr>
      <w:r>
        <w:rPr>
          <w:color w:val="000000"/>
          <w:lang w:eastAsia="zh-CN"/>
        </w:rPr>
        <w:t>【分析】单质是由一种元素形成的</w:t>
      </w:r>
      <w:r>
        <w:rPr>
          <w:color w:val="000000"/>
          <w:lang w:eastAsia="zh-CN"/>
        </w:rPr>
        <w:t xml:space="preserve"> </w:t>
      </w:r>
      <w:r>
        <w:rPr>
          <w:color w:val="000000"/>
          <w:lang w:eastAsia="zh-CN"/>
        </w:rPr>
        <w:t>纯净物，化合物是由种元素形成的化合物，氧化物是由两种元素形成，其中一种元素是氧元素的化合物，据此分析</w:t>
      </w:r>
    </w:p>
    <w:p w:rsidR="00A94623">
      <w:pPr>
        <w:spacing w:after="0"/>
      </w:pPr>
      <w:r>
        <w:rPr>
          <w:color w:val="000000"/>
        </w:rPr>
        <w:t>19.</w:t>
      </w:r>
      <w:r>
        <w:rPr>
          <w:color w:val="0000FF"/>
        </w:rPr>
        <w:t>【答案】</w:t>
      </w:r>
      <w:r>
        <w:rPr>
          <w:color w:val="000000"/>
        </w:rPr>
        <w:t xml:space="preserve"> </w:t>
      </w:r>
      <w:r>
        <w:rPr>
          <w:color w:val="000000"/>
        </w:rPr>
        <w:t>（</w:t>
      </w:r>
      <w:r>
        <w:rPr>
          <w:color w:val="000000"/>
        </w:rPr>
        <w:t>1</w:t>
      </w:r>
      <w:r>
        <w:rPr>
          <w:color w:val="000000"/>
        </w:rPr>
        <w:t>）</w:t>
      </w:r>
      <w:r>
        <w:rPr>
          <w:color w:val="000000"/>
        </w:rPr>
        <w:t>4</w:t>
      </w:r>
      <w:r>
        <w:br/>
      </w:r>
      <w:r>
        <w:rPr>
          <w:color w:val="000000"/>
        </w:rPr>
        <w:t>；失去</w:t>
      </w:r>
      <w:r>
        <w:br/>
      </w:r>
      <w:r>
        <w:br/>
      </w:r>
      <w:r>
        <w:rPr>
          <w:color w:val="000000"/>
        </w:rPr>
        <w:t>（</w:t>
      </w:r>
      <w:r>
        <w:rPr>
          <w:color w:val="000000"/>
        </w:rPr>
        <w:t>2</w:t>
      </w:r>
      <w:r>
        <w:rPr>
          <w:color w:val="000000"/>
        </w:rPr>
        <w:t>）</w:t>
      </w:r>
      <w:r>
        <w:rPr>
          <w:color w:val="000000"/>
        </w:rPr>
        <w:t>AE</w:t>
      </w:r>
      <w:r>
        <w:br/>
      </w:r>
      <w:r>
        <w:rPr>
          <w:color w:val="000000"/>
        </w:rPr>
        <w:t>；</w:t>
      </w:r>
      <w:r>
        <w:rPr>
          <w:color w:val="000000"/>
        </w:rPr>
        <w:t>Na</w:t>
      </w:r>
      <w:r>
        <w:rPr>
          <w:color w:val="000000"/>
          <w:vertAlign w:val="superscript"/>
        </w:rPr>
        <w:t>+</w:t>
      </w:r>
      <w:r>
        <w:br/>
      </w:r>
      <w:r>
        <w:br/>
      </w:r>
      <w:r>
        <w:rPr>
          <w:color w:val="000000"/>
        </w:rPr>
        <w:t>（</w:t>
      </w:r>
      <w:r>
        <w:rPr>
          <w:color w:val="000000"/>
        </w:rPr>
        <w:t>3</w:t>
      </w:r>
      <w:r>
        <w:rPr>
          <w:color w:val="000000"/>
        </w:rPr>
        <w:t>）</w:t>
      </w:r>
      <w:r>
        <w:rPr>
          <w:color w:val="000000"/>
        </w:rPr>
        <w:t>Na</w:t>
      </w:r>
      <w:r>
        <w:rPr>
          <w:color w:val="000000"/>
          <w:vertAlign w:val="subscript"/>
        </w:rPr>
        <w:t>2</w:t>
      </w:r>
      <w:r>
        <w:rPr>
          <w:color w:val="000000"/>
        </w:rPr>
        <w:t>S</w:t>
      </w:r>
      <w:r>
        <w:br/>
      </w:r>
      <w:r>
        <w:br/>
      </w:r>
      <w:r>
        <w:rPr>
          <w:color w:val="000000"/>
        </w:rPr>
        <w:t>（</w:t>
      </w:r>
      <w:r>
        <w:rPr>
          <w:color w:val="000000"/>
        </w:rPr>
        <w:t>4</w:t>
      </w:r>
      <w:r>
        <w:rPr>
          <w:color w:val="000000"/>
        </w:rPr>
        <w:t>）</w:t>
      </w:r>
      <w:r>
        <w:rPr>
          <w:color w:val="000000"/>
        </w:rPr>
        <w:t>B</w:t>
      </w:r>
      <w:r>
        <w:br/>
      </w:r>
      <w:r>
        <w:rPr>
          <w:color w:val="000000"/>
        </w:rPr>
        <w:t>；升高</w:t>
      </w:r>
      <w:r>
        <w:br/>
      </w:r>
      <w:r>
        <w:rPr>
          <w:color w:val="000000"/>
        </w:rPr>
        <w:t xml:space="preserve">   </w:t>
      </w:r>
    </w:p>
    <w:p w:rsidR="00A94623">
      <w:pPr>
        <w:spacing w:after="0"/>
        <w:rPr>
          <w:lang w:eastAsia="zh-CN"/>
        </w:rPr>
      </w:pPr>
      <w:r>
        <w:rPr>
          <w:color w:val="0000FF"/>
          <w:lang w:eastAsia="zh-CN"/>
        </w:rPr>
        <w:t>【考点】</w:t>
      </w:r>
      <w:r>
        <w:rPr>
          <w:color w:val="000000"/>
          <w:lang w:eastAsia="zh-CN"/>
        </w:rPr>
        <w:t>原子和离子的相互转化，原子结构示意图与离子结构示意图，元素的概念，化合价规律和原则</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AB</w:t>
      </w:r>
      <w:r>
        <w:rPr>
          <w:color w:val="000000"/>
          <w:lang w:eastAsia="zh-CN"/>
        </w:rPr>
        <w:t>的质子数相同，都是</w:t>
      </w:r>
      <w:r>
        <w:rPr>
          <w:color w:val="000000"/>
          <w:lang w:eastAsia="zh-CN"/>
        </w:rPr>
        <w:t>8</w:t>
      </w:r>
      <w:r>
        <w:rPr>
          <w:color w:val="000000"/>
          <w:lang w:eastAsia="zh-CN"/>
        </w:rPr>
        <w:t>，是氧元素，因此题中含有</w:t>
      </w:r>
      <w:r>
        <w:rPr>
          <w:color w:val="000000"/>
          <w:lang w:eastAsia="zh-CN"/>
        </w:rPr>
        <w:t>4</w:t>
      </w:r>
      <w:r>
        <w:rPr>
          <w:color w:val="000000"/>
          <w:lang w:eastAsia="zh-CN"/>
        </w:rPr>
        <w:t>中元素，</w:t>
      </w:r>
      <w:r>
        <w:rPr>
          <w:color w:val="000000"/>
          <w:lang w:eastAsia="zh-CN"/>
        </w:rPr>
        <w:t>D</w:t>
      </w:r>
      <w:r>
        <w:rPr>
          <w:color w:val="000000"/>
          <w:lang w:eastAsia="zh-CN"/>
        </w:rPr>
        <w:t>元素的原子最外层电子数是</w:t>
      </w:r>
      <w:r>
        <w:rPr>
          <w:color w:val="000000"/>
          <w:lang w:eastAsia="zh-CN"/>
        </w:rPr>
        <w:t>2</w:t>
      </w:r>
      <w:r>
        <w:rPr>
          <w:color w:val="000000"/>
          <w:lang w:eastAsia="zh-CN"/>
        </w:rPr>
        <w:t>，小于</w:t>
      </w:r>
      <w:r>
        <w:rPr>
          <w:color w:val="000000"/>
          <w:lang w:eastAsia="zh-CN"/>
        </w:rPr>
        <w:t>4</w:t>
      </w:r>
      <w:r>
        <w:rPr>
          <w:color w:val="000000"/>
          <w:lang w:eastAsia="zh-CN"/>
        </w:rPr>
        <w:t>，在化学反应中失去</w:t>
      </w:r>
      <w:r>
        <w:rPr>
          <w:color w:val="000000"/>
          <w:lang w:eastAsia="zh-CN"/>
        </w:rPr>
        <w:t>2</w:t>
      </w:r>
      <w:r>
        <w:rPr>
          <w:color w:val="000000"/>
          <w:lang w:eastAsia="zh-CN"/>
        </w:rPr>
        <w:t>个电子，形成阳离子的</w:t>
      </w:r>
      <w:r>
        <w:rPr>
          <w:color w:val="000000"/>
          <w:lang w:eastAsia="zh-CN"/>
        </w:rPr>
        <w:t xml:space="preserve"> </w:t>
      </w:r>
      <w:r>
        <w:rPr>
          <w:color w:val="000000"/>
          <w:lang w:eastAsia="zh-CN"/>
        </w:rPr>
        <w:t>，故填：四；失去</w:t>
      </w:r>
      <w:r>
        <w:rPr>
          <w:lang w:eastAsia="zh-CN"/>
        </w:rPr>
        <w:br/>
      </w:r>
      <w:r>
        <w:rPr>
          <w:color w:val="000000"/>
          <w:lang w:eastAsia="zh-CN"/>
        </w:rPr>
        <w:t>（</w:t>
      </w:r>
      <w:r>
        <w:rPr>
          <w:color w:val="000000"/>
          <w:lang w:eastAsia="zh-CN"/>
        </w:rPr>
        <w:t>2</w:t>
      </w:r>
      <w:r>
        <w:rPr>
          <w:color w:val="000000"/>
          <w:lang w:eastAsia="zh-CN"/>
        </w:rPr>
        <w:t>）原子得到电子形成阴离子，因此阴离子的质子数小于电子数，所以阴离子有：</w:t>
      </w:r>
      <w:r>
        <w:rPr>
          <w:color w:val="000000"/>
          <w:lang w:eastAsia="zh-CN"/>
        </w:rPr>
        <w:t>AE</w:t>
      </w:r>
      <w:r>
        <w:rPr>
          <w:color w:val="000000"/>
          <w:lang w:eastAsia="zh-CN"/>
        </w:rPr>
        <w:t>；</w:t>
      </w:r>
      <w:r>
        <w:rPr>
          <w:color w:val="000000"/>
          <w:lang w:eastAsia="zh-CN"/>
        </w:rPr>
        <w:t xml:space="preserve"> </w:t>
      </w:r>
      <w:r>
        <w:rPr>
          <w:rFonts w:ascii="Arial"/>
          <w:color w:val="333333"/>
          <w:highlight w:val="white"/>
          <w:lang w:eastAsia="zh-CN"/>
        </w:rPr>
        <w:t>C</w:t>
      </w:r>
      <w:r>
        <w:rPr>
          <w:rFonts w:ascii="Arial"/>
          <w:color w:val="333333"/>
          <w:highlight w:val="white"/>
          <w:lang w:eastAsia="zh-CN"/>
        </w:rPr>
        <w:t>所表示的粒子是</w:t>
      </w:r>
      <w:r>
        <w:rPr>
          <w:color w:val="000000"/>
          <w:lang w:eastAsia="zh-CN"/>
        </w:rPr>
        <w:t> :Na</w:t>
      </w:r>
      <w:r>
        <w:rPr>
          <w:color w:val="000000"/>
          <w:vertAlign w:val="superscript"/>
          <w:lang w:eastAsia="zh-CN"/>
        </w:rPr>
        <w:t>+</w:t>
      </w:r>
      <w:r>
        <w:rPr>
          <w:lang w:eastAsia="zh-CN"/>
        </w:rPr>
        <w:br/>
      </w:r>
      <w:r>
        <w:rPr>
          <w:color w:val="000000"/>
          <w:lang w:eastAsia="zh-CN"/>
        </w:rPr>
        <w:t>（</w:t>
      </w:r>
      <w:r>
        <w:rPr>
          <w:color w:val="000000"/>
          <w:lang w:eastAsia="zh-CN"/>
        </w:rPr>
        <w:t>3</w:t>
      </w:r>
      <w:r>
        <w:rPr>
          <w:color w:val="000000"/>
          <w:lang w:eastAsia="zh-CN"/>
        </w:rPr>
        <w:t>）</w:t>
      </w:r>
      <w:r>
        <w:rPr>
          <w:color w:val="000000"/>
          <w:lang w:eastAsia="zh-CN"/>
        </w:rPr>
        <w:t xml:space="preserve">C </w:t>
      </w:r>
      <w:r>
        <w:rPr>
          <w:color w:val="000000"/>
          <w:lang w:eastAsia="zh-CN"/>
        </w:rPr>
        <w:t>原子在化学反应中失去一个电子，带一个单位的正电荷，因此其化合价就是</w:t>
      </w:r>
      <w:r>
        <w:rPr>
          <w:color w:val="000000"/>
          <w:lang w:eastAsia="zh-CN"/>
        </w:rPr>
        <w:t>+1</w:t>
      </w:r>
      <w:r>
        <w:rPr>
          <w:color w:val="000000"/>
          <w:lang w:eastAsia="zh-CN"/>
        </w:rPr>
        <w:t>价，</w:t>
      </w:r>
      <w:r>
        <w:rPr>
          <w:color w:val="000000"/>
          <w:lang w:eastAsia="zh-CN"/>
        </w:rPr>
        <w:t>E</w:t>
      </w:r>
      <w:r>
        <w:rPr>
          <w:color w:val="000000"/>
          <w:lang w:eastAsia="zh-CN"/>
        </w:rPr>
        <w:t>原子在化学反应中得到</w:t>
      </w:r>
      <w:r>
        <w:rPr>
          <w:color w:val="000000"/>
          <w:lang w:eastAsia="zh-CN"/>
        </w:rPr>
        <w:t>2</w:t>
      </w:r>
      <w:r>
        <w:rPr>
          <w:color w:val="000000"/>
          <w:lang w:eastAsia="zh-CN"/>
        </w:rPr>
        <w:t>个电子，带</w:t>
      </w:r>
      <w:r>
        <w:rPr>
          <w:color w:val="000000"/>
          <w:lang w:eastAsia="zh-CN"/>
        </w:rPr>
        <w:t>2</w:t>
      </w:r>
      <w:r>
        <w:rPr>
          <w:color w:val="000000"/>
          <w:lang w:eastAsia="zh-CN"/>
        </w:rPr>
        <w:t>个单位的负电荷，因此化合价是</w:t>
      </w:r>
      <w:r>
        <w:rPr>
          <w:color w:val="000000"/>
          <w:lang w:eastAsia="zh-CN"/>
        </w:rPr>
        <w:t>-2</w:t>
      </w:r>
      <w:r>
        <w:rPr>
          <w:color w:val="000000"/>
          <w:lang w:eastAsia="zh-CN"/>
        </w:rPr>
        <w:t>价，所以化学式为</w:t>
      </w:r>
      <w:r>
        <w:rPr>
          <w:color w:val="000000"/>
          <w:lang w:eastAsia="zh-CN"/>
        </w:rPr>
        <w:t>Na</w:t>
      </w:r>
      <w:r>
        <w:rPr>
          <w:color w:val="000000"/>
          <w:vertAlign w:val="subscript"/>
          <w:lang w:eastAsia="zh-CN"/>
        </w:rPr>
        <w:t>2</w:t>
      </w:r>
      <w:r>
        <w:rPr>
          <w:color w:val="000000"/>
          <w:lang w:eastAsia="zh-CN"/>
        </w:rPr>
        <w:t>S</w:t>
      </w:r>
      <w:r>
        <w:rPr>
          <w:lang w:eastAsia="zh-CN"/>
        </w:rPr>
        <w:br/>
      </w:r>
      <w:r>
        <w:rPr>
          <w:color w:val="000000"/>
          <w:lang w:eastAsia="zh-CN"/>
        </w:rPr>
        <w:t>（</w:t>
      </w:r>
      <w:r>
        <w:rPr>
          <w:color w:val="000000"/>
          <w:lang w:eastAsia="zh-CN"/>
        </w:rPr>
        <w:t>4</w:t>
      </w:r>
      <w:r>
        <w:rPr>
          <w:color w:val="000000"/>
          <w:lang w:eastAsia="zh-CN"/>
        </w:rPr>
        <w:t>）</w:t>
      </w:r>
      <w:r>
        <w:rPr>
          <w:color w:val="000000"/>
          <w:lang w:eastAsia="zh-CN"/>
        </w:rPr>
        <w:t xml:space="preserve"> </w:t>
      </w:r>
      <w:r>
        <w:rPr>
          <w:rFonts w:ascii="Arial"/>
          <w:color w:val="333333"/>
          <w:highlight w:val="white"/>
          <w:lang w:eastAsia="zh-CN"/>
        </w:rPr>
        <w:t>①</w:t>
      </w:r>
      <w:r>
        <w:rPr>
          <w:color w:val="000000"/>
          <w:lang w:eastAsia="zh-CN"/>
        </w:rPr>
        <w:t xml:space="preserve"> </w:t>
      </w:r>
      <w:r>
        <w:rPr>
          <w:rFonts w:ascii="Arial"/>
          <w:color w:val="333333"/>
          <w:highlight w:val="white"/>
          <w:lang w:eastAsia="zh-CN"/>
        </w:rPr>
        <w:t>烟道气体脱硫中的</w:t>
      </w:r>
      <w:r>
        <w:rPr>
          <w:rFonts w:ascii="Arial"/>
          <w:color w:val="333333"/>
          <w:highlight w:val="white"/>
          <w:lang w:eastAsia="zh-CN"/>
        </w:rPr>
        <w:t>“</w:t>
      </w:r>
      <w:r>
        <w:rPr>
          <w:rFonts w:ascii="Arial"/>
          <w:color w:val="333333"/>
          <w:highlight w:val="white"/>
          <w:lang w:eastAsia="zh-CN"/>
        </w:rPr>
        <w:t>硫</w:t>
      </w:r>
      <w:r>
        <w:rPr>
          <w:rFonts w:ascii="Arial"/>
          <w:color w:val="333333"/>
          <w:highlight w:val="white"/>
          <w:lang w:eastAsia="zh-CN"/>
        </w:rPr>
        <w:t>”</w:t>
      </w:r>
      <w:r>
        <w:rPr>
          <w:color w:val="000000"/>
          <w:lang w:eastAsia="zh-CN"/>
        </w:rPr>
        <w:t xml:space="preserve"> </w:t>
      </w:r>
      <w:r>
        <w:rPr>
          <w:color w:val="000000"/>
          <w:lang w:eastAsia="zh-CN"/>
        </w:rPr>
        <w:t>不是分子、原子和离子</w:t>
      </w:r>
      <w:r>
        <w:rPr>
          <w:color w:val="000000"/>
          <w:lang w:eastAsia="zh-CN"/>
        </w:rPr>
        <w:t>而是元素，故选</w:t>
      </w:r>
      <w:r>
        <w:rPr>
          <w:color w:val="000000"/>
          <w:lang w:eastAsia="zh-CN"/>
        </w:rPr>
        <w:t>B</w:t>
      </w:r>
      <w:r>
        <w:rPr>
          <w:lang w:eastAsia="zh-CN"/>
        </w:rPr>
        <w:br/>
      </w:r>
      <w:r>
        <w:rPr>
          <w:color w:val="000000"/>
          <w:lang w:eastAsia="zh-CN"/>
        </w:rPr>
        <w:t>设二氧化硫中硫元素的化合价为</w:t>
      </w:r>
      <w:r>
        <w:rPr>
          <w:color w:val="000000"/>
          <w:lang w:eastAsia="zh-CN"/>
        </w:rPr>
        <w:t>x,</w:t>
      </w:r>
      <w:r>
        <w:rPr>
          <w:color w:val="000000"/>
          <w:lang w:eastAsia="zh-CN"/>
        </w:rPr>
        <w:t>硫酸钙中硫元素的化合价为</w:t>
      </w:r>
      <w:r>
        <w:rPr>
          <w:color w:val="000000"/>
          <w:lang w:eastAsia="zh-CN"/>
        </w:rPr>
        <w:t>y,</w:t>
      </w:r>
      <w:r>
        <w:rPr>
          <w:color w:val="000000"/>
          <w:lang w:eastAsia="zh-CN"/>
        </w:rPr>
        <w:t>而化合物中各元素的化合价代数和为零，则</w:t>
      </w:r>
      <w:r>
        <w:rPr>
          <w:color w:val="000000"/>
          <w:lang w:eastAsia="zh-CN"/>
        </w:rPr>
        <w:t>x+(-2)</w:t>
      </w:r>
      <m:oMath>
        <m:r>
          <w:rPr>
            <w:rFonts w:ascii="Cambria Math" w:hint="eastAsia"/>
            <w:lang w:eastAsia="zh-CN"/>
          </w:rPr>
          <m:t>×</m:t>
        </m:r>
      </m:oMath>
      <w:r>
        <w:rPr>
          <w:color w:val="000000"/>
          <w:lang w:eastAsia="zh-CN"/>
        </w:rPr>
        <w:t>2=0,x=+4,(+2)+y+(-2)</w:t>
      </w:r>
      <m:oMath>
        <m:r>
          <w:rPr>
            <w:rFonts w:ascii="Cambria Math" w:hint="eastAsia"/>
            <w:lang w:eastAsia="zh-CN"/>
          </w:rPr>
          <m:t>×</m:t>
        </m:r>
      </m:oMath>
      <w:r>
        <w:rPr>
          <w:color w:val="000000"/>
          <w:lang w:eastAsia="zh-CN"/>
        </w:rPr>
        <w:t>4=0,</w:t>
      </w:r>
      <w:r>
        <w:rPr>
          <w:color w:val="000000"/>
          <w:lang w:eastAsia="zh-CN"/>
        </w:rPr>
        <w:t>解得</w:t>
      </w:r>
      <w:r>
        <w:rPr>
          <w:color w:val="000000"/>
          <w:lang w:eastAsia="zh-CN"/>
        </w:rPr>
        <w:t>x=+6</w:t>
      </w:r>
      <w:r>
        <w:rPr>
          <w:color w:val="000000"/>
          <w:lang w:eastAsia="zh-CN"/>
        </w:rPr>
        <w:t>，所以化合价是升高的，故填：升高</w:t>
      </w:r>
      <w:r>
        <w:rPr>
          <w:lang w:eastAsia="zh-CN"/>
        </w:rPr>
        <w:br/>
      </w:r>
      <w:r>
        <w:rPr>
          <w:color w:val="000000"/>
          <w:lang w:eastAsia="zh-CN"/>
        </w:rPr>
        <w:t>【分析】（</w:t>
      </w:r>
      <w:r>
        <w:rPr>
          <w:color w:val="000000"/>
          <w:lang w:eastAsia="zh-CN"/>
        </w:rPr>
        <w:t>1</w:t>
      </w:r>
      <w:r>
        <w:rPr>
          <w:color w:val="000000"/>
          <w:lang w:eastAsia="zh-CN"/>
        </w:rPr>
        <w:t>）根据质子数决定元素的种类，原子最外层电子数小于</w:t>
      </w:r>
      <w:r>
        <w:rPr>
          <w:color w:val="000000"/>
          <w:lang w:eastAsia="zh-CN"/>
        </w:rPr>
        <w:t>4</w:t>
      </w:r>
      <w:r>
        <w:rPr>
          <w:color w:val="000000"/>
          <w:lang w:eastAsia="zh-CN"/>
        </w:rPr>
        <w:t>时失电子分析</w:t>
      </w:r>
      <w:r>
        <w:rPr>
          <w:lang w:eastAsia="zh-CN"/>
        </w:rPr>
        <w:br/>
      </w:r>
      <w:r>
        <w:rPr>
          <w:color w:val="000000"/>
          <w:lang w:eastAsia="zh-CN"/>
        </w:rPr>
        <w:t>（</w:t>
      </w:r>
      <w:r>
        <w:rPr>
          <w:color w:val="000000"/>
          <w:lang w:eastAsia="zh-CN"/>
        </w:rPr>
        <w:t>2</w:t>
      </w:r>
      <w:r>
        <w:rPr>
          <w:color w:val="000000"/>
          <w:lang w:eastAsia="zh-CN"/>
        </w:rPr>
        <w:t>）根据原子得电子形成阴离子分析</w:t>
      </w:r>
      <w:r>
        <w:rPr>
          <w:lang w:eastAsia="zh-CN"/>
        </w:rPr>
        <w:br/>
      </w:r>
      <w:r>
        <w:rPr>
          <w:color w:val="000000"/>
          <w:lang w:eastAsia="zh-CN"/>
        </w:rPr>
        <w:t>（</w:t>
      </w:r>
      <w:r>
        <w:rPr>
          <w:color w:val="000000"/>
          <w:lang w:eastAsia="zh-CN"/>
        </w:rPr>
        <w:t>3</w:t>
      </w:r>
      <w:r>
        <w:rPr>
          <w:color w:val="000000"/>
          <w:lang w:eastAsia="zh-CN"/>
        </w:rPr>
        <w:t>）根据化学式的书写方法分析</w:t>
      </w:r>
      <w:r>
        <w:rPr>
          <w:lang w:eastAsia="zh-CN"/>
        </w:rPr>
        <w:br/>
      </w:r>
      <w:r>
        <w:rPr>
          <w:color w:val="000000"/>
          <w:lang w:eastAsia="zh-CN"/>
        </w:rPr>
        <w:t>（</w:t>
      </w:r>
      <w:r>
        <w:rPr>
          <w:color w:val="000000"/>
          <w:lang w:eastAsia="zh-CN"/>
        </w:rPr>
        <w:t>4</w:t>
      </w:r>
      <w:r>
        <w:rPr>
          <w:color w:val="000000"/>
          <w:lang w:eastAsia="zh-CN"/>
        </w:rPr>
        <w:t>）根据物质是由元素组成的，化合物中各元素的化合价代数和为零分析</w:t>
      </w:r>
    </w:p>
    <w:p w:rsidR="00A94623">
      <w:pPr>
        <w:spacing w:after="0"/>
      </w:pPr>
      <w:r>
        <w:rPr>
          <w:color w:val="000000"/>
        </w:rPr>
        <w:t>20.</w:t>
      </w:r>
      <w:r>
        <w:rPr>
          <w:color w:val="0000FF"/>
        </w:rPr>
        <w:t>【答案】</w:t>
      </w:r>
      <w:r>
        <w:rPr>
          <w:color w:val="000000"/>
        </w:rPr>
        <w:t xml:space="preserve"> </w:t>
      </w:r>
      <w:r>
        <w:rPr>
          <w:color w:val="000000"/>
        </w:rPr>
        <w:t>（</w:t>
      </w:r>
      <w:r>
        <w:rPr>
          <w:color w:val="000000"/>
        </w:rPr>
        <w:t>1</w:t>
      </w:r>
      <w:r>
        <w:rPr>
          <w:color w:val="000000"/>
        </w:rPr>
        <w:t>）</w:t>
      </w:r>
      <w:r>
        <w:rPr>
          <w:color w:val="000000"/>
        </w:rPr>
        <w:t>3Fe+4O</w:t>
      </w:r>
      <w:r>
        <w:rPr>
          <w:color w:val="000000"/>
          <w:vertAlign w:val="subscript"/>
        </w:rPr>
        <w:t>2</w:t>
      </w:r>
      <m:oMath>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点燃</m:t>
            </m:r>
          </m:lim>
        </m:limUpp>
      </m:oMath>
      <w:r>
        <w:rPr>
          <w:color w:val="000000"/>
        </w:rPr>
        <w:t>Fe</w:t>
      </w:r>
      <w:r>
        <w:rPr>
          <w:color w:val="000000"/>
          <w:vertAlign w:val="subscript"/>
        </w:rPr>
        <w:t>3</w:t>
      </w:r>
      <w:r>
        <w:rPr>
          <w:color w:val="000000"/>
        </w:rPr>
        <w:t>O</w:t>
      </w:r>
      <w:r>
        <w:rPr>
          <w:color w:val="000000"/>
          <w:vertAlign w:val="subscript"/>
        </w:rPr>
        <w:t>4</w:t>
      </w:r>
      <w:r>
        <w:br/>
      </w:r>
      <w:r>
        <w:br/>
      </w:r>
      <w:r>
        <w:rPr>
          <w:color w:val="000000"/>
        </w:rPr>
        <w:t>（</w:t>
      </w:r>
      <w:r>
        <w:rPr>
          <w:color w:val="000000"/>
        </w:rPr>
        <w:t>2</w:t>
      </w:r>
      <w:r>
        <w:rPr>
          <w:color w:val="000000"/>
        </w:rPr>
        <w:t>）</w:t>
      </w:r>
      <w:r>
        <w:rPr>
          <w:color w:val="000000"/>
        </w:rPr>
        <w:t>2H</w:t>
      </w:r>
      <w:r>
        <w:rPr>
          <w:color w:val="000000"/>
          <w:vertAlign w:val="subscript"/>
        </w:rPr>
        <w:t>2</w:t>
      </w:r>
      <w:r>
        <w:rPr>
          <w:color w:val="000000"/>
        </w:rPr>
        <w:t>O</w:t>
      </w:r>
      <m:oMath>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通电</m:t>
            </m:r>
          </m:lim>
        </m:limUpp>
      </m:oMath>
      <w:r>
        <w:rPr>
          <w:color w:val="000000"/>
        </w:rPr>
        <w:t>2H</w:t>
      </w:r>
      <w:r>
        <w:rPr>
          <w:color w:val="000000"/>
          <w:vertAlign w:val="subscript"/>
        </w:rPr>
        <w:t>2</w:t>
      </w:r>
      <m:oMath>
        <m:r>
          <w:rPr>
            <w:rFonts w:ascii="Cambria Math" w:hint="eastAsia"/>
            <w:lang w:eastAsia="zh-CN"/>
          </w:rPr>
          <m:t>↑</m:t>
        </m:r>
      </m:oMath>
      <w:r>
        <w:rPr>
          <w:color w:val="000000"/>
        </w:rPr>
        <w:t>+O</w:t>
      </w:r>
      <w:r>
        <w:rPr>
          <w:color w:val="000000"/>
          <w:vertAlign w:val="subscript"/>
        </w:rPr>
        <w:t>2</w:t>
      </w:r>
      <m:oMath>
        <m:r>
          <w:rPr>
            <w:rFonts w:ascii="Cambria Math" w:hint="eastAsia"/>
            <w:lang w:eastAsia="zh-CN"/>
          </w:rPr>
          <m:t>↑</m:t>
        </m:r>
      </m:oMath>
      <w:r>
        <w:br/>
      </w:r>
      <w:r>
        <w:br/>
      </w:r>
      <w:r>
        <w:rPr>
          <w:color w:val="000000"/>
        </w:rPr>
        <w:t>（</w:t>
      </w:r>
      <w:r>
        <w:rPr>
          <w:color w:val="000000"/>
        </w:rPr>
        <w:t>3</w:t>
      </w:r>
      <w:r>
        <w:rPr>
          <w:color w:val="000000"/>
        </w:rPr>
        <w:t>）</w:t>
      </w:r>
      <w:r>
        <w:rPr>
          <w:color w:val="000000"/>
        </w:rPr>
        <w:t>2H</w:t>
      </w:r>
      <w:r>
        <w:rPr>
          <w:color w:val="000000"/>
          <w:vertAlign w:val="subscript"/>
        </w:rPr>
        <w:t>2</w:t>
      </w:r>
      <w:r>
        <w:rPr>
          <w:color w:val="000000"/>
        </w:rPr>
        <w:t>O</w:t>
      </w:r>
      <w:r>
        <w:rPr>
          <w:color w:val="000000"/>
          <w:vertAlign w:val="subscript"/>
        </w:rPr>
        <w:t>2</w:t>
      </w:r>
      <m:oMath>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二氧化锰</m:t>
            </m:r>
          </m:lim>
        </m:limUpp>
      </m:oMath>
      <w:r>
        <w:rPr>
          <w:color w:val="000000"/>
        </w:rPr>
        <w:t>2H</w:t>
      </w:r>
      <w:r>
        <w:rPr>
          <w:color w:val="000000"/>
          <w:vertAlign w:val="subscript"/>
        </w:rPr>
        <w:t>2</w:t>
      </w:r>
      <w:r>
        <w:rPr>
          <w:color w:val="000000"/>
        </w:rPr>
        <w:t>O+O</w:t>
      </w:r>
      <w:r>
        <w:rPr>
          <w:color w:val="000000"/>
          <w:vertAlign w:val="subscript"/>
        </w:rPr>
        <w:t>2</w:t>
      </w:r>
      <m:oMath>
        <m:r>
          <w:rPr>
            <w:rFonts w:ascii="Cambria Math" w:hint="eastAsia"/>
            <w:lang w:eastAsia="zh-CN"/>
          </w:rPr>
          <m:t>↑</m:t>
        </m:r>
      </m:oMath>
      <w:r>
        <w:br/>
      </w:r>
      <w:r>
        <w:rPr>
          <w:color w:val="000000"/>
        </w:rPr>
        <w:t xml:space="preserve">   </w:t>
      </w:r>
    </w:p>
    <w:p w:rsidR="00A94623">
      <w:pPr>
        <w:spacing w:after="0"/>
        <w:rPr>
          <w:lang w:eastAsia="zh-CN"/>
        </w:rPr>
      </w:pPr>
      <w:r>
        <w:rPr>
          <w:color w:val="0000FF"/>
          <w:lang w:eastAsia="zh-CN"/>
        </w:rPr>
        <w:t>【考点】</w:t>
      </w:r>
      <w:r>
        <w:rPr>
          <w:color w:val="000000"/>
          <w:lang w:eastAsia="zh-CN"/>
        </w:rPr>
        <w:t>化学方程式的书写与配平</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）铁丝燃烧生成四氧化三铁，方程式为：</w:t>
      </w:r>
      <w:r>
        <w:rPr>
          <w:color w:val="000000"/>
          <w:lang w:eastAsia="zh-CN"/>
        </w:rPr>
        <w:t>3Fe+4O</w:t>
      </w:r>
      <w:r>
        <w:rPr>
          <w:color w:val="000000"/>
          <w:vertAlign w:val="subscript"/>
          <w:lang w:eastAsia="zh-CN"/>
        </w:rPr>
        <w:t>2</w:t>
      </w:r>
      <m:oMath>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点燃</m:t>
            </m:r>
          </m:lim>
        </m:limUpp>
      </m:oMath>
      <w:r>
        <w:rPr>
          <w:color w:val="000000"/>
          <w:lang w:eastAsia="zh-CN"/>
        </w:rPr>
        <w:t>Fe</w:t>
      </w:r>
      <w:r>
        <w:rPr>
          <w:color w:val="000000"/>
          <w:vertAlign w:val="subscript"/>
          <w:lang w:eastAsia="zh-CN"/>
        </w:rPr>
        <w:t>3</w:t>
      </w:r>
      <w:r>
        <w:rPr>
          <w:color w:val="000000"/>
          <w:lang w:eastAsia="zh-CN"/>
        </w:rPr>
        <w:t>O</w:t>
      </w:r>
      <w:r>
        <w:rPr>
          <w:color w:val="000000"/>
          <w:vertAlign w:val="subscript"/>
          <w:lang w:eastAsia="zh-CN"/>
        </w:rPr>
        <w:t>4</w:t>
      </w:r>
      <w:r>
        <w:rPr>
          <w:lang w:eastAsia="zh-CN"/>
        </w:rPr>
        <w:br/>
      </w:r>
      <w:r>
        <w:rPr>
          <w:color w:val="000000"/>
          <w:lang w:eastAsia="zh-CN"/>
        </w:rPr>
        <w:t>（</w:t>
      </w:r>
      <w:r>
        <w:rPr>
          <w:color w:val="000000"/>
          <w:lang w:eastAsia="zh-CN"/>
        </w:rPr>
        <w:t>2</w:t>
      </w:r>
      <w:r>
        <w:rPr>
          <w:color w:val="000000"/>
          <w:lang w:eastAsia="zh-CN"/>
        </w:rPr>
        <w:t>）水通电生成氢气和氧气，方程式为：</w:t>
      </w:r>
      <w:r>
        <w:rPr>
          <w:color w:val="000000"/>
          <w:lang w:eastAsia="zh-CN"/>
        </w:rPr>
        <w:t>2H</w:t>
      </w:r>
      <w:r>
        <w:rPr>
          <w:color w:val="000000"/>
          <w:vertAlign w:val="subscript"/>
          <w:lang w:eastAsia="zh-CN"/>
        </w:rPr>
        <w:t>2</w:t>
      </w:r>
      <w:r>
        <w:rPr>
          <w:color w:val="000000"/>
          <w:lang w:eastAsia="zh-CN"/>
        </w:rPr>
        <w:t>O</w:t>
      </w:r>
      <m:oMath>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通电</m:t>
            </m:r>
          </m:lim>
        </m:limUpp>
      </m:oMath>
      <w:r>
        <w:rPr>
          <w:color w:val="000000"/>
          <w:lang w:eastAsia="zh-CN"/>
        </w:rPr>
        <w:t>2H</w:t>
      </w:r>
      <w:r>
        <w:rPr>
          <w:color w:val="000000"/>
          <w:vertAlign w:val="subscript"/>
          <w:lang w:eastAsia="zh-CN"/>
        </w:rPr>
        <w:t>2</w:t>
      </w:r>
      <m:oMath>
        <m:r>
          <w:rPr>
            <w:rFonts w:ascii="Cambria Math" w:hint="eastAsia"/>
            <w:lang w:eastAsia="zh-CN"/>
          </w:rPr>
          <m:t>↑</m:t>
        </m:r>
      </m:oMath>
      <w:r>
        <w:rPr>
          <w:color w:val="000000"/>
          <w:lang w:eastAsia="zh-CN"/>
        </w:rPr>
        <w:t>+O</w:t>
      </w:r>
      <w:r>
        <w:rPr>
          <w:color w:val="000000"/>
          <w:vertAlign w:val="subscript"/>
          <w:lang w:eastAsia="zh-CN"/>
        </w:rPr>
        <w:t>2</w:t>
      </w:r>
      <m:oMath>
        <m:r>
          <w:rPr>
            <w:rFonts w:ascii="Cambria Math" w:hint="eastAsia"/>
            <w:lang w:eastAsia="zh-CN"/>
          </w:rPr>
          <m:t>↑</m:t>
        </m:r>
      </m:oMath>
      <w:r>
        <w:rPr>
          <w:lang w:eastAsia="zh-CN"/>
        </w:rPr>
        <w:br/>
      </w:r>
      <w:r>
        <w:rPr>
          <w:color w:val="000000"/>
          <w:lang w:eastAsia="zh-CN"/>
        </w:rPr>
        <w:t>（</w:t>
      </w:r>
      <w:r>
        <w:rPr>
          <w:color w:val="000000"/>
          <w:lang w:eastAsia="zh-CN"/>
        </w:rPr>
        <w:t>3</w:t>
      </w:r>
      <w:r>
        <w:rPr>
          <w:color w:val="000000"/>
          <w:lang w:eastAsia="zh-CN"/>
        </w:rPr>
        <w:t>）过氧化氢制氧气方程式为：</w:t>
      </w:r>
      <w:r>
        <w:rPr>
          <w:color w:val="000000"/>
          <w:lang w:eastAsia="zh-CN"/>
        </w:rPr>
        <w:t>2H</w:t>
      </w:r>
      <w:r>
        <w:rPr>
          <w:color w:val="000000"/>
          <w:vertAlign w:val="subscript"/>
          <w:lang w:eastAsia="zh-CN"/>
        </w:rPr>
        <w:t>2</w:t>
      </w:r>
      <w:r>
        <w:rPr>
          <w:color w:val="000000"/>
          <w:lang w:eastAsia="zh-CN"/>
        </w:rPr>
        <w:t>O</w:t>
      </w:r>
      <w:r>
        <w:rPr>
          <w:color w:val="000000"/>
          <w:vertAlign w:val="subscript"/>
          <w:lang w:eastAsia="zh-CN"/>
        </w:rPr>
        <w:t>2</w:t>
      </w:r>
      <m:oMath>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二氧化锰</m:t>
            </m:r>
          </m:lim>
        </m:limUpp>
      </m:oMath>
      <w:r>
        <w:rPr>
          <w:color w:val="000000"/>
          <w:lang w:eastAsia="zh-CN"/>
        </w:rPr>
        <w:t>2H</w:t>
      </w:r>
      <w:r>
        <w:rPr>
          <w:color w:val="000000"/>
          <w:vertAlign w:val="subscript"/>
          <w:lang w:eastAsia="zh-CN"/>
        </w:rPr>
        <w:t>2</w:t>
      </w:r>
      <w:r>
        <w:rPr>
          <w:color w:val="000000"/>
          <w:lang w:eastAsia="zh-CN"/>
        </w:rPr>
        <w:t>O+O</w:t>
      </w:r>
      <w:r>
        <w:rPr>
          <w:color w:val="000000"/>
          <w:vertAlign w:val="subscript"/>
          <w:lang w:eastAsia="zh-CN"/>
        </w:rPr>
        <w:t>2</w:t>
      </w:r>
      <m:oMath>
        <m:r>
          <w:rPr>
            <w:rFonts w:ascii="Cambria Math" w:hint="eastAsia"/>
            <w:lang w:eastAsia="zh-CN"/>
          </w:rPr>
          <m:t>↑</m:t>
        </m:r>
      </m:oMath>
    </w:p>
    <w:p w:rsidR="00A94623">
      <w:pPr>
        <w:spacing w:after="0"/>
        <w:rPr>
          <w:lang w:eastAsia="zh-CN"/>
        </w:rPr>
      </w:pPr>
      <w:r>
        <w:rPr>
          <w:color w:val="000000"/>
          <w:lang w:eastAsia="zh-CN"/>
        </w:rPr>
        <w:t>【分析】化学方程式的书写，先根据反应原理找出写出反应物和生成物的化学式，然后根据质量守恒定律配平，写好条件即可</w:t>
      </w:r>
    </w:p>
    <w:p w:rsidR="00A94623">
      <w:pPr>
        <w:spacing w:after="0"/>
        <w:rPr>
          <w:lang w:eastAsia="zh-CN"/>
        </w:rPr>
      </w:pPr>
      <w:r>
        <w:rPr>
          <w:color w:val="000000"/>
          <w:lang w:eastAsia="zh-CN"/>
        </w:rPr>
        <w:t>21.</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B</w:t>
      </w:r>
      <w:r>
        <w:rPr>
          <w:lang w:eastAsia="zh-CN"/>
        </w:rPr>
        <w:br/>
      </w:r>
      <w:r>
        <w:rPr>
          <w:lang w:eastAsia="zh-CN"/>
        </w:rPr>
        <w:br/>
      </w:r>
      <w:r>
        <w:rPr>
          <w:color w:val="000000"/>
          <w:lang w:eastAsia="zh-CN"/>
        </w:rPr>
        <w:t>（</w:t>
      </w:r>
      <w:r>
        <w:rPr>
          <w:color w:val="000000"/>
          <w:lang w:eastAsia="zh-CN"/>
        </w:rPr>
        <w:t>2</w:t>
      </w:r>
      <w:r>
        <w:rPr>
          <w:color w:val="000000"/>
          <w:lang w:eastAsia="zh-CN"/>
        </w:rPr>
        <w:t>）煮沸</w:t>
      </w:r>
      <w:r>
        <w:rPr>
          <w:lang w:eastAsia="zh-CN"/>
        </w:rPr>
        <w:br/>
      </w:r>
      <w:r>
        <w:rPr>
          <w:lang w:eastAsia="zh-CN"/>
        </w:rPr>
        <w:br/>
      </w:r>
      <w:r>
        <w:rPr>
          <w:color w:val="000000"/>
          <w:lang w:eastAsia="zh-CN"/>
        </w:rPr>
        <w:t>（</w:t>
      </w:r>
      <w:r>
        <w:rPr>
          <w:color w:val="000000"/>
          <w:lang w:eastAsia="zh-CN"/>
        </w:rPr>
        <w:t>3</w:t>
      </w:r>
      <w:r>
        <w:rPr>
          <w:color w:val="000000"/>
          <w:lang w:eastAsia="zh-CN"/>
        </w:rPr>
        <w:t>）洗菜水浇花等</w:t>
      </w:r>
      <w:r>
        <w:rPr>
          <w:lang w:eastAsia="zh-CN"/>
        </w:rPr>
        <w:br/>
      </w:r>
      <w:r>
        <w:rPr>
          <w:lang w:eastAsia="zh-CN"/>
        </w:rPr>
        <w:br/>
      </w:r>
      <w:r>
        <w:rPr>
          <w:color w:val="000000"/>
          <w:lang w:eastAsia="zh-CN"/>
        </w:rPr>
        <w:t>（</w:t>
      </w:r>
      <w:r>
        <w:rPr>
          <w:color w:val="000000"/>
          <w:lang w:eastAsia="zh-CN"/>
        </w:rPr>
        <w:t>4</w:t>
      </w:r>
      <w:r>
        <w:rPr>
          <w:color w:val="000000"/>
          <w:lang w:eastAsia="zh-CN"/>
        </w:rPr>
        <w:t>）氢气</w:t>
      </w:r>
      <w:r>
        <w:rPr>
          <w:lang w:eastAsia="zh-CN"/>
        </w:rPr>
        <w:br/>
      </w:r>
      <w:r>
        <w:rPr>
          <w:color w:val="000000"/>
          <w:lang w:eastAsia="zh-CN"/>
        </w:rPr>
        <w:t>；正</w:t>
      </w:r>
      <w:r>
        <w:rPr>
          <w:lang w:eastAsia="zh-CN"/>
        </w:rPr>
        <w:br/>
      </w:r>
      <w:r>
        <w:rPr>
          <w:color w:val="000000"/>
          <w:lang w:eastAsia="zh-CN"/>
        </w:rPr>
        <w:t xml:space="preserve">   </w:t>
      </w:r>
    </w:p>
    <w:p w:rsidR="00A94623">
      <w:pPr>
        <w:spacing w:after="0"/>
        <w:rPr>
          <w:lang w:eastAsia="zh-CN"/>
        </w:rPr>
      </w:pPr>
      <w:r>
        <w:rPr>
          <w:color w:val="0000FF"/>
          <w:lang w:eastAsia="zh-CN"/>
        </w:rPr>
        <w:t>【考点】</w:t>
      </w:r>
      <w:r>
        <w:rPr>
          <w:color w:val="000000"/>
          <w:lang w:eastAsia="zh-CN"/>
        </w:rPr>
        <w:t>电解水实验，纯净物和混合物</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A</w:t>
      </w:r>
      <w:r>
        <w:rPr>
          <w:color w:val="000000"/>
          <w:lang w:eastAsia="zh-CN"/>
        </w:rPr>
        <w:t>、自来水中含有很多不溶性杂质，是混合物，</w:t>
      </w:r>
      <w:r>
        <w:rPr>
          <w:color w:val="000000"/>
          <w:lang w:eastAsia="zh-CN"/>
        </w:rPr>
        <w:t>A</w:t>
      </w:r>
      <w:r>
        <w:rPr>
          <w:color w:val="000000"/>
          <w:lang w:eastAsia="zh-CN"/>
        </w:rPr>
        <w:t>不符合题意</w:t>
      </w:r>
      <w:r>
        <w:rPr>
          <w:lang w:eastAsia="zh-CN"/>
        </w:rPr>
        <w:br/>
      </w:r>
      <w:r>
        <w:rPr>
          <w:color w:val="000000"/>
          <w:lang w:eastAsia="zh-CN"/>
        </w:rPr>
        <w:t xml:space="preserve"> B</w:t>
      </w:r>
      <w:r>
        <w:rPr>
          <w:color w:val="000000"/>
          <w:lang w:eastAsia="zh-CN"/>
        </w:rPr>
        <w:t>、冰水混合物本质是水，只有一种物质，是纯净物，</w:t>
      </w:r>
      <w:r>
        <w:rPr>
          <w:color w:val="000000"/>
          <w:lang w:eastAsia="zh-CN"/>
        </w:rPr>
        <w:t>B</w:t>
      </w:r>
      <w:r>
        <w:rPr>
          <w:color w:val="000000"/>
          <w:lang w:eastAsia="zh-CN"/>
        </w:rPr>
        <w:t>符合题意</w:t>
      </w:r>
      <w:r>
        <w:rPr>
          <w:lang w:eastAsia="zh-CN"/>
        </w:rPr>
        <w:br/>
      </w:r>
      <w:r>
        <w:rPr>
          <w:color w:val="000000"/>
          <w:lang w:eastAsia="zh-CN"/>
        </w:rPr>
        <w:t xml:space="preserve"> C</w:t>
      </w:r>
      <w:r>
        <w:rPr>
          <w:color w:val="000000"/>
          <w:lang w:eastAsia="zh-CN"/>
        </w:rPr>
        <w:t>、河水中含有很多杂质，是混合物，</w:t>
      </w:r>
      <w:r>
        <w:rPr>
          <w:color w:val="000000"/>
          <w:lang w:eastAsia="zh-CN"/>
        </w:rPr>
        <w:t>C</w:t>
      </w:r>
      <w:r>
        <w:rPr>
          <w:color w:val="000000"/>
          <w:lang w:eastAsia="zh-CN"/>
        </w:rPr>
        <w:t>不符合题意</w:t>
      </w:r>
      <w:r>
        <w:rPr>
          <w:lang w:eastAsia="zh-CN"/>
        </w:rPr>
        <w:br/>
      </w:r>
      <w:r>
        <w:rPr>
          <w:color w:val="000000"/>
          <w:lang w:eastAsia="zh-CN"/>
        </w:rPr>
        <w:t xml:space="preserve"> D</w:t>
      </w:r>
      <w:r>
        <w:rPr>
          <w:color w:val="000000"/>
          <w:lang w:eastAsia="zh-CN"/>
        </w:rPr>
        <w:t>、蓝墨水中含有几种物质，是混合物，</w:t>
      </w:r>
      <w:r>
        <w:rPr>
          <w:color w:val="000000"/>
          <w:lang w:eastAsia="zh-CN"/>
        </w:rPr>
        <w:t>D</w:t>
      </w:r>
      <w:r>
        <w:rPr>
          <w:color w:val="000000"/>
          <w:lang w:eastAsia="zh-CN"/>
        </w:rPr>
        <w:t>不符合题意</w:t>
      </w:r>
      <w:r>
        <w:rPr>
          <w:lang w:eastAsia="zh-CN"/>
        </w:rPr>
        <w:br/>
      </w:r>
      <w:r>
        <w:rPr>
          <w:color w:val="000000"/>
          <w:lang w:eastAsia="zh-CN"/>
        </w:rPr>
        <w:t xml:space="preserve"> </w:t>
      </w:r>
      <w:r>
        <w:rPr>
          <w:color w:val="000000"/>
          <w:lang w:eastAsia="zh-CN"/>
        </w:rPr>
        <w:t>故选：</w:t>
      </w:r>
      <w:r>
        <w:rPr>
          <w:color w:val="000000"/>
          <w:lang w:eastAsia="zh-CN"/>
        </w:rPr>
        <w:t>B</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）水分为硬水和软水，长期服用硬水对人体有害，在生活中利用煮沸的方法进行降低水的</w:t>
      </w:r>
      <w:r>
        <w:rPr>
          <w:color w:val="000000"/>
          <w:lang w:eastAsia="zh-CN"/>
        </w:rPr>
        <w:t xml:space="preserve"> </w:t>
      </w:r>
      <w:r>
        <w:rPr>
          <w:color w:val="000000"/>
          <w:lang w:eastAsia="zh-CN"/>
        </w:rPr>
        <w:t>硬度，同时也能杀菌</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）在日常生活中利用淘米水浇花等都可以节约用水</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）电解水时。正极端产生的是氧气，负极端产生的是氢气，并且体积比为</w:t>
      </w:r>
      <w:r>
        <w:rPr>
          <w:color w:val="000000"/>
          <w:lang w:eastAsia="zh-CN"/>
        </w:rPr>
        <w:t>1:2</w:t>
      </w:r>
      <w:r>
        <w:rPr>
          <w:color w:val="000000"/>
          <w:lang w:eastAsia="zh-CN"/>
        </w:rPr>
        <w:t>，因此</w:t>
      </w:r>
      <w:r>
        <w:rPr>
          <w:color w:val="000000"/>
          <w:lang w:eastAsia="zh-CN"/>
        </w:rPr>
        <w:t>a</w:t>
      </w:r>
      <w:r>
        <w:rPr>
          <w:color w:val="000000"/>
          <w:lang w:eastAsia="zh-CN"/>
        </w:rPr>
        <w:t>试管是氢气，</w:t>
      </w:r>
      <w:r>
        <w:rPr>
          <w:color w:val="000000"/>
          <w:lang w:eastAsia="zh-CN"/>
        </w:rPr>
        <w:t>b</w:t>
      </w:r>
      <w:r>
        <w:rPr>
          <w:color w:val="000000"/>
          <w:lang w:eastAsia="zh-CN"/>
        </w:rPr>
        <w:t>试管是氧气</w:t>
      </w:r>
      <w:r>
        <w:rPr>
          <w:lang w:eastAsia="zh-CN"/>
        </w:rPr>
        <w:br/>
      </w:r>
      <w:r>
        <w:rPr>
          <w:color w:val="000000"/>
          <w:lang w:eastAsia="zh-CN"/>
        </w:rPr>
        <w:t xml:space="preserve"> </w:t>
      </w:r>
      <w:r>
        <w:rPr>
          <w:color w:val="000000"/>
          <w:lang w:eastAsia="zh-CN"/>
        </w:rPr>
        <w:t>【分析】（</w:t>
      </w:r>
      <w:r>
        <w:rPr>
          <w:color w:val="000000"/>
          <w:lang w:eastAsia="zh-CN"/>
        </w:rPr>
        <w:t>1</w:t>
      </w:r>
      <w:r>
        <w:rPr>
          <w:color w:val="000000"/>
          <w:lang w:eastAsia="zh-CN"/>
        </w:rPr>
        <w:t>）根据混合物含有多种物质分析</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）根据硬水软化的方法分析</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）根据节约用水的措施分析</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）根据电解水的实验现象分析</w:t>
      </w:r>
    </w:p>
    <w:p w:rsidR="00A94623">
      <w:pPr>
        <w:rPr>
          <w:lang w:eastAsia="zh-CN"/>
        </w:rPr>
      </w:pPr>
      <w:r>
        <w:rPr>
          <w:lang w:eastAsia="zh-CN"/>
        </w:rPr>
        <w:t>三、实验与探究题</w:t>
      </w:r>
      <w:r>
        <w:rPr>
          <w:lang w:eastAsia="zh-CN"/>
        </w:rPr>
        <w:t>(</w:t>
      </w:r>
      <w:r>
        <w:rPr>
          <w:lang w:eastAsia="zh-CN"/>
        </w:rPr>
        <w:t>本大题包括</w:t>
      </w:r>
      <w:r>
        <w:rPr>
          <w:lang w:eastAsia="zh-CN"/>
        </w:rPr>
        <w:t>3</w:t>
      </w:r>
      <w:r>
        <w:rPr>
          <w:lang w:eastAsia="zh-CN"/>
        </w:rPr>
        <w:t>道小题，共</w:t>
      </w:r>
      <w:r>
        <w:rPr>
          <w:lang w:eastAsia="zh-CN"/>
        </w:rPr>
        <w:t>28</w:t>
      </w:r>
      <w:r>
        <w:rPr>
          <w:lang w:eastAsia="zh-CN"/>
        </w:rPr>
        <w:t>分</w:t>
      </w:r>
      <w:r>
        <w:rPr>
          <w:lang w:eastAsia="zh-CN"/>
        </w:rPr>
        <w:t xml:space="preserve">)  </w:t>
      </w:r>
    </w:p>
    <w:p w:rsidR="00A94623">
      <w:pPr>
        <w:spacing w:after="0"/>
        <w:rPr>
          <w:lang w:eastAsia="zh-CN"/>
        </w:rPr>
      </w:pPr>
      <w:r>
        <w:rPr>
          <w:color w:val="000000"/>
          <w:lang w:eastAsia="zh-CN"/>
        </w:rPr>
        <w:t>22.</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2KClO</w:t>
      </w:r>
      <w:r>
        <w:rPr>
          <w:color w:val="000000"/>
          <w:vertAlign w:val="subscript"/>
          <w:lang w:eastAsia="zh-CN"/>
        </w:rPr>
        <w:t>3</w:t>
      </w:r>
      <m:oMath>
        <m:limUpp>
          <m:limUppPr>
            <m:ctrlPr>
              <w:rPr>
                <w:rFonts w:ascii="Cambria Math" w:hAnsi="Cambria Math"/>
              </w:rPr>
            </m:ctrlPr>
          </m:limUppPr>
          <m:e>
            <m:limLow>
              <m:limLowPr>
                <m:ctrlPr>
                  <w:rPr>
                    <w:rFonts w:ascii="Cambria Math" w:hAnsi="Cambria Math"/>
                  </w:rPr>
                </m:ctrlPr>
              </m:limLowPr>
              <m:e>
                <m:r>
                  <w:rPr>
                    <w:rFonts w:ascii="Cambria Math" w:hint="eastAsia"/>
                    <w:lang w:eastAsia="zh-CN"/>
                  </w:rPr>
                  <m:t>=</m:t>
                </m:r>
              </m:e>
              <m:lim>
                <m:r>
                  <w:rPr>
                    <w:rFonts w:ascii="Cambria Math" w:hint="eastAsia"/>
                    <w:lang w:eastAsia="zh-CN"/>
                  </w:rPr>
                  <m:t>∆</m:t>
                </m:r>
              </m:lim>
            </m:limLow>
          </m:e>
          <m:lim>
            <m:r>
              <m:rPr>
                <m:sty m:val="p"/>
              </m:rPr>
              <w:rPr>
                <w:rFonts w:ascii="Cambria Math" w:hint="eastAsia"/>
                <w:lang w:eastAsia="zh-CN"/>
              </w:rPr>
              <m:t>二氧化锰</m:t>
            </m:r>
          </m:lim>
        </m:limUpp>
      </m:oMath>
      <w:r>
        <w:rPr>
          <w:color w:val="000000"/>
          <w:lang w:eastAsia="zh-CN"/>
        </w:rPr>
        <w:t>2KCl+3O</w:t>
      </w:r>
      <w:r>
        <w:rPr>
          <w:color w:val="000000"/>
          <w:vertAlign w:val="subscript"/>
          <w:lang w:eastAsia="zh-CN"/>
        </w:rPr>
        <w:t>2</w:t>
      </w:r>
      <m:oMath>
        <m:r>
          <w:rPr>
            <w:rFonts w:ascii="Cambria Math" w:hint="eastAsia"/>
            <w:lang w:eastAsia="zh-CN"/>
          </w:rPr>
          <m:t>↑</m:t>
        </m:r>
      </m:oMath>
      <w:r>
        <w:rPr>
          <w:lang w:eastAsia="zh-CN"/>
        </w:rPr>
        <w:br/>
      </w:r>
      <w:r>
        <w:rPr>
          <w:color w:val="000000"/>
          <w:lang w:eastAsia="zh-CN"/>
        </w:rPr>
        <w:t>；</w:t>
      </w:r>
      <w:r>
        <w:rPr>
          <w:color w:val="000000"/>
          <w:lang w:eastAsia="zh-CN"/>
        </w:rPr>
        <w:t>1.2</w:t>
      </w:r>
      <w:r>
        <w:rPr>
          <w:lang w:eastAsia="zh-CN"/>
        </w:rPr>
        <w:br/>
      </w:r>
      <w:r>
        <w:rPr>
          <w:lang w:eastAsia="zh-CN"/>
        </w:rPr>
        <w:br/>
      </w:r>
      <w:r>
        <w:rPr>
          <w:color w:val="000000"/>
          <w:lang w:eastAsia="zh-CN"/>
        </w:rPr>
        <w:t>（</w:t>
      </w:r>
      <w:r>
        <w:rPr>
          <w:color w:val="000000"/>
          <w:lang w:eastAsia="zh-CN"/>
        </w:rPr>
        <w:t>2</w:t>
      </w:r>
      <w:r>
        <w:rPr>
          <w:color w:val="000000"/>
          <w:lang w:eastAsia="zh-CN"/>
        </w:rPr>
        <w:t>）</w:t>
      </w:r>
      <w:r>
        <w:rPr>
          <w:color w:val="000000"/>
          <w:lang w:eastAsia="zh-CN"/>
        </w:rPr>
        <w:t>①</w:t>
      </w:r>
      <w:r>
        <w:rPr>
          <w:lang w:eastAsia="zh-CN"/>
        </w:rPr>
        <w:br/>
      </w:r>
      <w:r>
        <w:rPr>
          <w:color w:val="000000"/>
          <w:lang w:eastAsia="zh-CN"/>
        </w:rPr>
        <w:t>；小</w:t>
      </w:r>
      <w:r>
        <w:rPr>
          <w:lang w:eastAsia="zh-CN"/>
        </w:rPr>
        <w:br/>
      </w:r>
      <w:r>
        <w:rPr>
          <w:lang w:eastAsia="zh-CN"/>
        </w:rPr>
        <w:br/>
      </w:r>
      <w:r>
        <w:rPr>
          <w:color w:val="000000"/>
          <w:lang w:eastAsia="zh-CN"/>
        </w:rPr>
        <w:t>（</w:t>
      </w:r>
      <w:r>
        <w:rPr>
          <w:color w:val="000000"/>
          <w:lang w:eastAsia="zh-CN"/>
        </w:rPr>
        <w:t>3</w:t>
      </w:r>
      <w:r>
        <w:rPr>
          <w:color w:val="000000"/>
          <w:lang w:eastAsia="zh-CN"/>
        </w:rPr>
        <w:t>）化学性质</w:t>
      </w:r>
      <w:r>
        <w:rPr>
          <w:lang w:eastAsia="zh-CN"/>
        </w:rPr>
        <w:br/>
      </w:r>
      <w:r>
        <w:rPr>
          <w:color w:val="000000"/>
          <w:lang w:eastAsia="zh-CN"/>
        </w:rPr>
        <w:t>；质量</w:t>
      </w:r>
      <w:r>
        <w:rPr>
          <w:lang w:eastAsia="zh-CN"/>
        </w:rPr>
        <w:br/>
      </w:r>
      <w:r>
        <w:rPr>
          <w:lang w:eastAsia="zh-CN"/>
        </w:rPr>
        <w:br/>
      </w:r>
      <w:r>
        <w:rPr>
          <w:color w:val="000000"/>
          <w:lang w:eastAsia="zh-CN"/>
        </w:rPr>
        <w:t>（</w:t>
      </w:r>
      <w:r>
        <w:rPr>
          <w:color w:val="000000"/>
          <w:lang w:eastAsia="zh-CN"/>
        </w:rPr>
        <w:t>4</w:t>
      </w:r>
      <w:r>
        <w:rPr>
          <w:color w:val="000000"/>
          <w:lang w:eastAsia="zh-CN"/>
        </w:rPr>
        <w:t>）比较催化效果</w:t>
      </w:r>
      <w:r>
        <w:rPr>
          <w:lang w:eastAsia="zh-CN"/>
        </w:rPr>
        <w:br/>
      </w:r>
      <w:r>
        <w:rPr>
          <w:color w:val="000000"/>
          <w:lang w:eastAsia="zh-CN"/>
        </w:rPr>
        <w:t xml:space="preserve">   </w:t>
      </w:r>
    </w:p>
    <w:p w:rsidR="00A94623">
      <w:pPr>
        <w:spacing w:after="0"/>
        <w:rPr>
          <w:lang w:eastAsia="zh-CN"/>
        </w:rPr>
      </w:pPr>
      <w:r>
        <w:rPr>
          <w:color w:val="0000FF"/>
          <w:lang w:eastAsia="zh-CN"/>
        </w:rPr>
        <w:t>【考点】</w:t>
      </w:r>
      <w:r>
        <w:rPr>
          <w:color w:val="000000"/>
          <w:lang w:eastAsia="zh-CN"/>
        </w:rPr>
        <w:t>催化剂的特点与催化作用，实验探究物质的性质或变化</w:t>
      </w:r>
      <w:r>
        <w:rPr>
          <w:color w:val="000000"/>
          <w:lang w:eastAsia="zh-CN"/>
        </w:rPr>
        <w:t>规律，化学实验方案设计与评价</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 xml:space="preserve"> </w:t>
      </w:r>
      <w:r>
        <w:rPr>
          <w:rFonts w:ascii="Arial"/>
          <w:color w:val="333333"/>
          <w:highlight w:val="white"/>
          <w:lang w:eastAsia="zh-CN"/>
        </w:rPr>
        <w:t>实验</w:t>
      </w:r>
      <w:r>
        <w:rPr>
          <w:rFonts w:ascii="Arial"/>
          <w:color w:val="333333"/>
          <w:highlight w:val="white"/>
          <w:lang w:eastAsia="zh-CN"/>
        </w:rPr>
        <w:t>②</w:t>
      </w:r>
      <w:r>
        <w:rPr>
          <w:color w:val="000000"/>
          <w:lang w:eastAsia="zh-CN"/>
        </w:rPr>
        <w:t xml:space="preserve"> </w:t>
      </w:r>
      <w:r>
        <w:rPr>
          <w:color w:val="000000"/>
          <w:lang w:eastAsia="zh-CN"/>
        </w:rPr>
        <w:t>是氯酸钾制氧气，方程式为：</w:t>
      </w:r>
      <w:r>
        <w:rPr>
          <w:color w:val="000000"/>
          <w:lang w:eastAsia="zh-CN"/>
        </w:rPr>
        <w:t>2KClO</w:t>
      </w:r>
      <w:r>
        <w:rPr>
          <w:color w:val="000000"/>
          <w:vertAlign w:val="subscript"/>
          <w:lang w:eastAsia="zh-CN"/>
        </w:rPr>
        <w:t>3</w:t>
      </w:r>
      <m:oMath>
        <m:limUpp>
          <m:limUppPr>
            <m:ctrlPr>
              <w:rPr>
                <w:rFonts w:ascii="Cambria Math" w:hAnsi="Cambria Math"/>
              </w:rPr>
            </m:ctrlPr>
          </m:limUppPr>
          <m:e>
            <m:limLow>
              <m:limLowPr>
                <m:ctrlPr>
                  <w:rPr>
                    <w:rFonts w:ascii="Cambria Math" w:hAnsi="Cambria Math"/>
                  </w:rPr>
                </m:ctrlPr>
              </m:limLowPr>
              <m:e>
                <m:r>
                  <w:rPr>
                    <w:rFonts w:ascii="Cambria Math" w:hint="eastAsia"/>
                    <w:lang w:eastAsia="zh-CN"/>
                  </w:rPr>
                  <m:t>=</m:t>
                </m:r>
              </m:e>
              <m:lim>
                <m:r>
                  <w:rPr>
                    <w:rFonts w:ascii="Cambria Math" w:hint="eastAsia"/>
                    <w:lang w:eastAsia="zh-CN"/>
                  </w:rPr>
                  <m:t>∆</m:t>
                </m:r>
              </m:lim>
            </m:limLow>
          </m:e>
          <m:lim>
            <m:r>
              <m:rPr>
                <m:sty m:val="p"/>
              </m:rPr>
              <w:rPr>
                <w:rFonts w:ascii="Cambria Math" w:hint="eastAsia"/>
                <w:lang w:eastAsia="zh-CN"/>
              </w:rPr>
              <m:t>二氧化锰</m:t>
            </m:r>
          </m:lim>
        </m:limUpp>
      </m:oMath>
      <w:r>
        <w:rPr>
          <w:color w:val="000000"/>
          <w:lang w:eastAsia="zh-CN"/>
        </w:rPr>
        <w:t>2KCl+3O</w:t>
      </w:r>
      <w:r>
        <w:rPr>
          <w:color w:val="000000"/>
          <w:vertAlign w:val="subscript"/>
          <w:lang w:eastAsia="zh-CN"/>
        </w:rPr>
        <w:t>2</w:t>
      </w:r>
      <m:oMath>
        <m:r>
          <w:rPr>
            <w:rFonts w:ascii="Cambria Math" w:hint="eastAsia"/>
            <w:lang w:eastAsia="zh-CN"/>
          </w:rPr>
          <m:t>↑</m:t>
        </m:r>
      </m:oMath>
      <w:r>
        <w:rPr>
          <w:color w:val="000000"/>
          <w:lang w:eastAsia="zh-CN"/>
        </w:rPr>
        <w:t xml:space="preserve">, </w:t>
      </w:r>
      <w:r>
        <w:rPr>
          <w:rFonts w:ascii="Arial"/>
          <w:color w:val="333333"/>
          <w:highlight w:val="white"/>
          <w:lang w:eastAsia="zh-CN"/>
        </w:rPr>
        <w:t>实验</w:t>
      </w:r>
      <w:r>
        <w:rPr>
          <w:rFonts w:ascii="Arial"/>
          <w:color w:val="333333"/>
          <w:highlight w:val="white"/>
          <w:lang w:eastAsia="zh-CN"/>
        </w:rPr>
        <w:t>③</w:t>
      </w:r>
      <w:r>
        <w:rPr>
          <w:rFonts w:ascii="Arial"/>
          <w:color w:val="333333"/>
          <w:highlight w:val="white"/>
          <w:lang w:eastAsia="zh-CN"/>
        </w:rPr>
        <w:t>中</w:t>
      </w:r>
      <w:r>
        <w:rPr>
          <w:color w:val="000000"/>
          <w:lang w:eastAsia="zh-CN"/>
        </w:rPr>
        <w:t> </w:t>
      </w:r>
      <w:r>
        <w:rPr>
          <w:color w:val="000000"/>
          <w:lang w:eastAsia="zh-CN"/>
        </w:rPr>
        <w:t>选择不同的物质进行催化，比较催化效果，此时物质的质量一定要一样，因此</w:t>
      </w:r>
      <w:r>
        <w:rPr>
          <w:color w:val="000000"/>
          <w:lang w:eastAsia="zh-CN"/>
        </w:rPr>
        <w:t>x=1.2g</w:t>
      </w:r>
      <w:r>
        <w:rPr>
          <w:lang w:eastAsia="zh-CN"/>
        </w:rPr>
        <w:br/>
      </w:r>
      <w:r>
        <w:rPr>
          <w:color w:val="000000"/>
          <w:lang w:eastAsia="zh-CN"/>
        </w:rPr>
        <w:t>（</w:t>
      </w:r>
      <w:r>
        <w:rPr>
          <w:color w:val="000000"/>
          <w:lang w:eastAsia="zh-CN"/>
        </w:rPr>
        <w:t>2</w:t>
      </w:r>
      <w:r>
        <w:rPr>
          <w:color w:val="000000"/>
          <w:lang w:eastAsia="zh-CN"/>
        </w:rPr>
        <w:t>）实验</w:t>
      </w:r>
      <w:r>
        <w:rPr>
          <w:rFonts w:ascii="Arial"/>
          <w:color w:val="333333"/>
          <w:highlight w:val="white"/>
          <w:lang w:eastAsia="zh-CN"/>
        </w:rPr>
        <w:t>③</w:t>
      </w:r>
      <w:r>
        <w:rPr>
          <w:rFonts w:ascii="Arial"/>
          <w:color w:val="333333"/>
          <w:highlight w:val="white"/>
          <w:lang w:eastAsia="zh-CN"/>
        </w:rPr>
        <w:t>可以和实验</w:t>
      </w:r>
      <w:r>
        <w:rPr>
          <w:color w:val="000000"/>
          <w:lang w:eastAsia="zh-CN"/>
        </w:rPr>
        <w:t xml:space="preserve"> </w:t>
      </w:r>
      <w:r>
        <w:rPr>
          <w:rFonts w:ascii="Arial"/>
          <w:color w:val="333333"/>
          <w:highlight w:val="white"/>
          <w:lang w:eastAsia="zh-CN"/>
        </w:rPr>
        <w:t>①</w:t>
      </w:r>
      <w:r>
        <w:rPr>
          <w:color w:val="000000"/>
          <w:lang w:eastAsia="zh-CN"/>
        </w:rPr>
        <w:t xml:space="preserve"> </w:t>
      </w:r>
      <w:r>
        <w:rPr>
          <w:color w:val="000000"/>
          <w:lang w:eastAsia="zh-CN"/>
        </w:rPr>
        <w:t>比较，实验</w:t>
      </w:r>
      <w:r>
        <w:rPr>
          <w:rFonts w:ascii="Arial"/>
          <w:color w:val="333333"/>
          <w:highlight w:val="white"/>
          <w:lang w:eastAsia="zh-CN"/>
        </w:rPr>
        <w:t>①</w:t>
      </w:r>
      <w:r>
        <w:rPr>
          <w:rFonts w:ascii="Arial"/>
          <w:color w:val="333333"/>
          <w:highlight w:val="white"/>
          <w:lang w:eastAsia="zh-CN"/>
        </w:rPr>
        <w:t>中没有催化剂，若实验</w:t>
      </w:r>
      <w:r>
        <w:rPr>
          <w:rFonts w:ascii="Arial"/>
          <w:color w:val="333333"/>
          <w:highlight w:val="white"/>
          <w:lang w:eastAsia="zh-CN"/>
        </w:rPr>
        <w:t>③</w:t>
      </w:r>
      <w:r>
        <w:rPr>
          <w:rFonts w:ascii="Arial"/>
          <w:color w:val="333333"/>
          <w:highlight w:val="white"/>
          <w:lang w:eastAsia="zh-CN"/>
        </w:rPr>
        <w:t>测定的反应时间更小，说明</w:t>
      </w:r>
      <w:r>
        <w:rPr>
          <w:color w:val="000000"/>
          <w:lang w:eastAsia="zh-CN"/>
        </w:rPr>
        <w:t xml:space="preserve"> </w:t>
      </w:r>
      <w:r>
        <w:rPr>
          <w:rFonts w:ascii="Arial"/>
          <w:color w:val="333333"/>
          <w:highlight w:val="white"/>
          <w:lang w:eastAsia="zh-CN"/>
        </w:rPr>
        <w:t>氧化铜能加快氯酸钾的分解速率。</w:t>
      </w:r>
      <w:r>
        <w:rPr>
          <w:lang w:eastAsia="zh-CN"/>
        </w:rPr>
        <w:br/>
      </w:r>
      <w:r>
        <w:rPr>
          <w:rFonts w:ascii="Arial"/>
          <w:color w:val="333333"/>
          <w:highlight w:val="white"/>
          <w:lang w:eastAsia="zh-CN"/>
        </w:rPr>
        <w:t>（</w:t>
      </w:r>
      <w:r>
        <w:rPr>
          <w:rFonts w:ascii="Arial"/>
          <w:color w:val="333333"/>
          <w:highlight w:val="white"/>
          <w:lang w:eastAsia="zh-CN"/>
        </w:rPr>
        <w:t>3</w:t>
      </w:r>
      <w:r>
        <w:rPr>
          <w:rFonts w:ascii="Arial"/>
          <w:color w:val="333333"/>
          <w:highlight w:val="white"/>
          <w:lang w:eastAsia="zh-CN"/>
        </w:rPr>
        <w:t>）催化剂能改变物质的反应速率，但本身的质量和化学性质在化学反应前后都不改变的物质，因此要证明氧化铜是该反应的催化剂，还要设计实验验证它在化学反应前后的化学</w:t>
      </w:r>
      <w:r>
        <w:rPr>
          <w:rFonts w:ascii="Arial"/>
          <w:color w:val="333333"/>
          <w:highlight w:val="white"/>
          <w:lang w:eastAsia="zh-CN"/>
        </w:rPr>
        <w:t>性质和质量</w:t>
      </w:r>
      <w:r>
        <w:rPr>
          <w:lang w:eastAsia="zh-CN"/>
        </w:rPr>
        <w:br/>
      </w:r>
      <w:r>
        <w:rPr>
          <w:rFonts w:ascii="Arial"/>
          <w:color w:val="333333"/>
          <w:highlight w:val="white"/>
          <w:lang w:eastAsia="zh-CN"/>
        </w:rPr>
        <w:t>（</w:t>
      </w:r>
      <w:r>
        <w:rPr>
          <w:rFonts w:ascii="Arial"/>
          <w:color w:val="333333"/>
          <w:highlight w:val="white"/>
          <w:lang w:eastAsia="zh-CN"/>
        </w:rPr>
        <w:t>4</w:t>
      </w:r>
      <w:r>
        <w:rPr>
          <w:rFonts w:ascii="Arial"/>
          <w:color w:val="333333"/>
          <w:highlight w:val="white"/>
          <w:lang w:eastAsia="zh-CN"/>
        </w:rPr>
        <w:t>）</w:t>
      </w:r>
      <w:r>
        <w:rPr>
          <w:color w:val="000000"/>
          <w:lang w:eastAsia="zh-CN"/>
        </w:rPr>
        <w:t xml:space="preserve"> </w:t>
      </w:r>
      <w:r>
        <w:rPr>
          <w:rFonts w:ascii="Arial"/>
          <w:color w:val="333333"/>
          <w:highlight w:val="white"/>
          <w:lang w:eastAsia="zh-CN"/>
        </w:rPr>
        <w:t>实验</w:t>
      </w:r>
      <w:r>
        <w:rPr>
          <w:rFonts w:ascii="Arial"/>
          <w:color w:val="333333"/>
          <w:highlight w:val="white"/>
          <w:lang w:eastAsia="zh-CN"/>
        </w:rPr>
        <w:t>②</w:t>
      </w:r>
      <w:r>
        <w:rPr>
          <w:rFonts w:ascii="Arial"/>
          <w:color w:val="333333"/>
          <w:highlight w:val="white"/>
          <w:lang w:eastAsia="zh-CN"/>
        </w:rPr>
        <w:t>和实验</w:t>
      </w:r>
      <w:r>
        <w:rPr>
          <w:rFonts w:ascii="Arial"/>
          <w:color w:val="333333"/>
          <w:highlight w:val="white"/>
          <w:lang w:eastAsia="zh-CN"/>
        </w:rPr>
        <w:t>③</w:t>
      </w:r>
      <w:r>
        <w:rPr>
          <w:color w:val="000000"/>
          <w:lang w:eastAsia="zh-CN"/>
        </w:rPr>
        <w:t xml:space="preserve"> </w:t>
      </w:r>
      <w:r>
        <w:rPr>
          <w:color w:val="000000"/>
          <w:lang w:eastAsia="zh-CN"/>
        </w:rPr>
        <w:t>中只有催化剂种类一个变量，因此实验的目的是对比氧化铜和二氧化锰催化效果那个更好</w:t>
      </w:r>
    </w:p>
    <w:p w:rsidR="00A94623">
      <w:pPr>
        <w:spacing w:after="0"/>
        <w:rPr>
          <w:lang w:eastAsia="zh-CN"/>
        </w:rPr>
      </w:pPr>
      <w:r>
        <w:rPr>
          <w:color w:val="000000"/>
          <w:lang w:eastAsia="zh-CN"/>
        </w:rPr>
        <w:t>【分析】（</w:t>
      </w:r>
      <w:r>
        <w:rPr>
          <w:color w:val="000000"/>
          <w:lang w:eastAsia="zh-CN"/>
        </w:rPr>
        <w:t>1</w:t>
      </w:r>
      <w:r>
        <w:rPr>
          <w:color w:val="000000"/>
          <w:lang w:eastAsia="zh-CN"/>
        </w:rPr>
        <w:t>）根据氯酸钾在二氧化锰的催化下生成氯化钾和氧气及控制变量的相关知识分析</w:t>
      </w:r>
      <w:r>
        <w:rPr>
          <w:lang w:eastAsia="zh-CN"/>
        </w:rPr>
        <w:br/>
      </w:r>
      <w:r>
        <w:rPr>
          <w:color w:val="000000"/>
          <w:lang w:eastAsia="zh-CN"/>
        </w:rPr>
        <w:t>（</w:t>
      </w:r>
      <w:r>
        <w:rPr>
          <w:color w:val="000000"/>
          <w:lang w:eastAsia="zh-CN"/>
        </w:rPr>
        <w:t>2</w:t>
      </w:r>
      <w:r>
        <w:rPr>
          <w:color w:val="000000"/>
          <w:lang w:eastAsia="zh-CN"/>
        </w:rPr>
        <w:t>）根据催化剂的性质及对比实验的相关知识分析</w:t>
      </w:r>
      <w:r>
        <w:rPr>
          <w:lang w:eastAsia="zh-CN"/>
        </w:rPr>
        <w:br/>
      </w:r>
      <w:r>
        <w:rPr>
          <w:color w:val="000000"/>
          <w:lang w:eastAsia="zh-CN"/>
        </w:rPr>
        <w:t>（</w:t>
      </w:r>
      <w:r>
        <w:rPr>
          <w:color w:val="000000"/>
          <w:lang w:eastAsia="zh-CN"/>
        </w:rPr>
        <w:t>3</w:t>
      </w:r>
      <w:r>
        <w:rPr>
          <w:color w:val="000000"/>
          <w:lang w:eastAsia="zh-CN"/>
        </w:rPr>
        <w:t>）根据催化剂的概念分析</w:t>
      </w:r>
      <w:r>
        <w:rPr>
          <w:lang w:eastAsia="zh-CN"/>
        </w:rPr>
        <w:br/>
      </w:r>
      <w:r>
        <w:rPr>
          <w:color w:val="000000"/>
          <w:lang w:eastAsia="zh-CN"/>
        </w:rPr>
        <w:t>（</w:t>
      </w:r>
      <w:r>
        <w:rPr>
          <w:color w:val="000000"/>
          <w:lang w:eastAsia="zh-CN"/>
        </w:rPr>
        <w:t>4</w:t>
      </w:r>
      <w:r>
        <w:rPr>
          <w:color w:val="000000"/>
          <w:lang w:eastAsia="zh-CN"/>
        </w:rPr>
        <w:t>）根据两组实验的变量进行分析</w:t>
      </w:r>
    </w:p>
    <w:p w:rsidR="00A94623">
      <w:pPr>
        <w:spacing w:after="0"/>
        <w:rPr>
          <w:lang w:eastAsia="zh-CN"/>
        </w:rPr>
      </w:pPr>
      <w:r>
        <w:rPr>
          <w:color w:val="000000"/>
          <w:lang w:eastAsia="zh-CN"/>
        </w:rPr>
        <w:t>23.</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）烧杯中的水进入集气瓶，并占其容积的五分之一</w:t>
      </w:r>
      <w:r>
        <w:rPr>
          <w:lang w:eastAsia="zh-CN"/>
        </w:rPr>
        <w:br/>
      </w:r>
      <w:r>
        <w:rPr>
          <w:color w:val="000000"/>
          <w:lang w:eastAsia="zh-CN"/>
        </w:rPr>
        <w:t>；装置气密性不好</w:t>
      </w:r>
      <w:r>
        <w:rPr>
          <w:lang w:eastAsia="zh-CN"/>
        </w:rPr>
        <w:br/>
      </w:r>
      <w:r>
        <w:rPr>
          <w:lang w:eastAsia="zh-CN"/>
        </w:rPr>
        <w:br/>
      </w:r>
      <w:r>
        <w:rPr>
          <w:color w:val="000000"/>
          <w:lang w:eastAsia="zh-CN"/>
        </w:rPr>
        <w:t>（</w:t>
      </w:r>
      <w:r>
        <w:rPr>
          <w:color w:val="000000"/>
          <w:lang w:eastAsia="zh-CN"/>
        </w:rPr>
        <w:t>2</w:t>
      </w:r>
      <w:r>
        <w:rPr>
          <w:color w:val="000000"/>
          <w:lang w:eastAsia="zh-CN"/>
        </w:rPr>
        <w:t>）剧烈燃烧，火星四射，生成一种黑色固体</w:t>
      </w:r>
      <w:r>
        <w:rPr>
          <w:lang w:eastAsia="zh-CN"/>
        </w:rPr>
        <w:br/>
      </w:r>
      <w:r>
        <w:rPr>
          <w:color w:val="000000"/>
          <w:lang w:eastAsia="zh-CN"/>
        </w:rPr>
        <w:t>；增大与氧气的接触面积</w:t>
      </w:r>
      <w:r>
        <w:rPr>
          <w:lang w:eastAsia="zh-CN"/>
        </w:rPr>
        <w:br/>
      </w:r>
      <w:r>
        <w:rPr>
          <w:color w:val="000000"/>
          <w:lang w:eastAsia="zh-CN"/>
        </w:rPr>
        <w:t>；瓶底没有水或细沙</w:t>
      </w:r>
      <w:r>
        <w:rPr>
          <w:lang w:eastAsia="zh-CN"/>
        </w:rPr>
        <w:br/>
      </w:r>
      <w:r>
        <w:rPr>
          <w:color w:val="000000"/>
          <w:lang w:eastAsia="zh-CN"/>
        </w:rPr>
        <w:t xml:space="preserve">   </w:t>
      </w:r>
    </w:p>
    <w:p w:rsidR="00A94623">
      <w:pPr>
        <w:spacing w:after="0"/>
        <w:rPr>
          <w:lang w:eastAsia="zh-CN"/>
        </w:rPr>
      </w:pPr>
      <w:r>
        <w:rPr>
          <w:color w:val="0000FF"/>
          <w:lang w:eastAsia="zh-CN"/>
        </w:rPr>
        <w:t>【考点】</w:t>
      </w:r>
      <w:r>
        <w:rPr>
          <w:color w:val="000000"/>
          <w:lang w:eastAsia="zh-CN"/>
        </w:rPr>
        <w:t>测定空气中的氧气含量，氧气与碳、磷、硫、铁等物质的反应现象</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）红磷燃烧消耗集气瓶内的氧气，当</w:t>
      </w:r>
      <w:r>
        <w:rPr>
          <w:color w:val="000000"/>
          <w:lang w:eastAsia="zh-CN"/>
        </w:rPr>
        <w:t xml:space="preserve"> </w:t>
      </w:r>
      <w:r>
        <w:rPr>
          <w:rFonts w:ascii="Arial"/>
          <w:color w:val="333333"/>
          <w:highlight w:val="white"/>
          <w:lang w:eastAsia="zh-CN"/>
        </w:rPr>
        <w:t>打开止水夹之后观察到的现象是</w:t>
      </w:r>
      <w:r>
        <w:rPr>
          <w:color w:val="000000"/>
          <w:lang w:eastAsia="zh-CN"/>
        </w:rPr>
        <w:t>烧杯中的水进入集气瓶，并占其容积的五分之一，此实验需要注意：红磷的量要足、装置的气密性要好，要等到装置冷</w:t>
      </w:r>
      <w:r>
        <w:rPr>
          <w:color w:val="000000"/>
          <w:lang w:eastAsia="zh-CN"/>
        </w:rPr>
        <w:t>却后打开止水夹，否则会使</w:t>
      </w:r>
      <w:r>
        <w:rPr>
          <w:color w:val="000000"/>
          <w:lang w:eastAsia="zh-CN"/>
        </w:rPr>
        <w:t xml:space="preserve"> </w:t>
      </w:r>
      <w:r>
        <w:rPr>
          <w:rFonts w:ascii="Arial"/>
          <w:color w:val="333333"/>
          <w:highlight w:val="white"/>
          <w:lang w:eastAsia="zh-CN"/>
        </w:rPr>
        <w:t>测得氧气含量小于</w:t>
      </w:r>
      <w:r>
        <w:rPr>
          <w:rFonts w:ascii="Arial"/>
          <w:color w:val="333333"/>
          <w:highlight w:val="white"/>
          <w:lang w:eastAsia="zh-CN"/>
        </w:rPr>
        <w:t>1/5</w:t>
      </w:r>
      <w:r>
        <w:rPr>
          <w:lang w:eastAsia="zh-CN"/>
        </w:rPr>
        <w:br/>
      </w:r>
      <w:r>
        <w:rPr>
          <w:color w:val="000000"/>
          <w:lang w:eastAsia="zh-CN"/>
        </w:rPr>
        <w:t>（</w:t>
      </w:r>
      <w:r>
        <w:rPr>
          <w:color w:val="000000"/>
          <w:lang w:eastAsia="zh-CN"/>
        </w:rPr>
        <w:t>2</w:t>
      </w:r>
      <w:r>
        <w:rPr>
          <w:color w:val="000000"/>
          <w:lang w:eastAsia="zh-CN"/>
        </w:rPr>
        <w:t>）铁丝可以在氧气中燃烧，实验现象是剧烈燃烧，火星四射，生成一种黑色固体，为了增大与氧气的接触面积，在实验中将</w:t>
      </w:r>
      <w:r>
        <w:rPr>
          <w:rFonts w:ascii="Arial"/>
          <w:color w:val="333333"/>
          <w:highlight w:val="white"/>
          <w:lang w:eastAsia="zh-CN"/>
        </w:rPr>
        <w:t>铁丝绕成螺旋状，此实验铁丝燃烧非常剧烈，为了防止铁丝燃烧的高温熔融物溅落，炸裂集气瓶底部，因此实</w:t>
      </w:r>
      <w:r>
        <w:rPr>
          <w:rFonts w:ascii="Arial"/>
          <w:color w:val="333333"/>
          <w:highlight w:val="white"/>
          <w:lang w:eastAsia="zh-CN"/>
        </w:rPr>
        <w:t>验前要在集气瓶底部放少量的水或细沙，因此错误是：集气瓶底部没有放水或细沙</w:t>
      </w:r>
    </w:p>
    <w:p w:rsidR="00A94623">
      <w:pPr>
        <w:spacing w:after="0"/>
        <w:rPr>
          <w:lang w:eastAsia="zh-CN"/>
        </w:rPr>
      </w:pPr>
      <w:r>
        <w:rPr>
          <w:color w:val="000000"/>
          <w:lang w:eastAsia="zh-CN"/>
        </w:rPr>
        <w:t>【分析】（</w:t>
      </w:r>
      <w:r>
        <w:rPr>
          <w:color w:val="000000"/>
          <w:lang w:eastAsia="zh-CN"/>
        </w:rPr>
        <w:t>1</w:t>
      </w:r>
      <w:r>
        <w:rPr>
          <w:color w:val="000000"/>
          <w:lang w:eastAsia="zh-CN"/>
        </w:rPr>
        <w:t>）根据燃烧红磷测定空气中氧气含量的实验现象及注意事项分析</w:t>
      </w:r>
      <w:r>
        <w:rPr>
          <w:lang w:eastAsia="zh-CN"/>
        </w:rPr>
        <w:br/>
      </w:r>
      <w:r>
        <w:rPr>
          <w:color w:val="000000"/>
          <w:lang w:eastAsia="zh-CN"/>
        </w:rPr>
        <w:t>（</w:t>
      </w:r>
      <w:r>
        <w:rPr>
          <w:color w:val="000000"/>
          <w:lang w:eastAsia="zh-CN"/>
        </w:rPr>
        <w:t>2</w:t>
      </w:r>
      <w:r>
        <w:rPr>
          <w:color w:val="000000"/>
          <w:lang w:eastAsia="zh-CN"/>
        </w:rPr>
        <w:t>）根据铁丝燃烧的实验现象及注意事项分析</w:t>
      </w:r>
    </w:p>
    <w:p w:rsidR="00A94623">
      <w:pPr>
        <w:spacing w:after="0"/>
        <w:rPr>
          <w:lang w:eastAsia="zh-CN"/>
        </w:rPr>
      </w:pPr>
      <w:r>
        <w:rPr>
          <w:color w:val="000000"/>
          <w:lang w:eastAsia="zh-CN"/>
        </w:rPr>
        <w:t>24.</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）长颈漏斗</w:t>
      </w:r>
      <w:r>
        <w:rPr>
          <w:lang w:eastAsia="zh-CN"/>
        </w:rPr>
        <w:br/>
      </w:r>
      <w:r>
        <w:rPr>
          <w:lang w:eastAsia="zh-CN"/>
        </w:rPr>
        <w:br/>
      </w:r>
      <w:r>
        <w:rPr>
          <w:color w:val="000000"/>
          <w:lang w:eastAsia="zh-CN"/>
        </w:rPr>
        <w:t>（</w:t>
      </w:r>
      <w:r>
        <w:rPr>
          <w:color w:val="000000"/>
          <w:lang w:eastAsia="zh-CN"/>
        </w:rPr>
        <w:t>2</w:t>
      </w:r>
      <w:r>
        <w:rPr>
          <w:color w:val="000000"/>
          <w:lang w:eastAsia="zh-CN"/>
        </w:rPr>
        <w:t>）</w:t>
      </w:r>
      <w:r>
        <w:rPr>
          <w:color w:val="000000"/>
          <w:lang w:eastAsia="zh-CN"/>
        </w:rPr>
        <w:t>A</w:t>
      </w:r>
      <w:r>
        <w:rPr>
          <w:lang w:eastAsia="zh-CN"/>
        </w:rPr>
        <w:br/>
      </w:r>
      <w:r>
        <w:rPr>
          <w:color w:val="000000"/>
          <w:lang w:eastAsia="zh-CN"/>
        </w:rPr>
        <w:t>；</w:t>
      </w:r>
      <w:r>
        <w:rPr>
          <w:color w:val="000000"/>
          <w:lang w:eastAsia="zh-CN"/>
        </w:rPr>
        <w:t>2KMnO</w:t>
      </w:r>
      <w:r>
        <w:rPr>
          <w:color w:val="000000"/>
          <w:vertAlign w:val="subscript"/>
          <w:lang w:eastAsia="zh-CN"/>
        </w:rPr>
        <w:t>4</w:t>
      </w:r>
      <m:oMath>
        <m:limUpp>
          <m:limUppPr>
            <m:ctrlPr>
              <w:rPr>
                <w:rFonts w:ascii="Cambria Math" w:hAnsi="Cambria Math"/>
              </w:rPr>
            </m:ctrlPr>
          </m:limUppPr>
          <m:e>
            <m:r>
              <w:rPr>
                <w:rFonts w:ascii="Cambria Math" w:hint="eastAsia"/>
                <w:lang w:eastAsia="zh-CN"/>
              </w:rPr>
              <m:t>=</m:t>
            </m:r>
          </m:e>
          <m:lim>
            <m:r>
              <w:rPr>
                <w:rFonts w:ascii="Cambria Math" w:hint="eastAsia"/>
                <w:lang w:eastAsia="zh-CN"/>
              </w:rPr>
              <m:t>∆</m:t>
            </m:r>
          </m:lim>
        </m:limUpp>
      </m:oMath>
      <w:r>
        <w:rPr>
          <w:color w:val="000000"/>
          <w:lang w:eastAsia="zh-CN"/>
        </w:rPr>
        <w:t>K</w:t>
      </w:r>
      <w:r>
        <w:rPr>
          <w:color w:val="000000"/>
          <w:vertAlign w:val="subscript"/>
          <w:lang w:eastAsia="zh-CN"/>
        </w:rPr>
        <w:t>2</w:t>
      </w:r>
      <w:r>
        <w:rPr>
          <w:color w:val="000000"/>
          <w:lang w:eastAsia="zh-CN"/>
        </w:rPr>
        <w:t>MnO</w:t>
      </w:r>
      <w:r>
        <w:rPr>
          <w:color w:val="000000"/>
          <w:vertAlign w:val="subscript"/>
          <w:lang w:eastAsia="zh-CN"/>
        </w:rPr>
        <w:t>4</w:t>
      </w:r>
      <w:r>
        <w:rPr>
          <w:color w:val="000000"/>
          <w:lang w:eastAsia="zh-CN"/>
        </w:rPr>
        <w:t>+MnO</w:t>
      </w:r>
      <w:r>
        <w:rPr>
          <w:color w:val="000000"/>
          <w:vertAlign w:val="subscript"/>
          <w:lang w:eastAsia="zh-CN"/>
        </w:rPr>
        <w:t>2</w:t>
      </w:r>
      <w:r>
        <w:rPr>
          <w:color w:val="000000"/>
          <w:lang w:eastAsia="zh-CN"/>
        </w:rPr>
        <w:t>+O</w:t>
      </w:r>
      <w:r>
        <w:rPr>
          <w:color w:val="000000"/>
          <w:vertAlign w:val="subscript"/>
          <w:lang w:eastAsia="zh-CN"/>
        </w:rPr>
        <w:t>2</w:t>
      </w:r>
      <m:oMath>
        <m:r>
          <w:rPr>
            <w:rFonts w:ascii="Cambria Math" w:hint="eastAsia"/>
            <w:lang w:eastAsia="zh-CN"/>
          </w:rPr>
          <m:t>↑</m:t>
        </m:r>
      </m:oMath>
      <w:r>
        <w:rPr>
          <w:lang w:eastAsia="zh-CN"/>
        </w:rPr>
        <w:br/>
      </w:r>
      <w:r>
        <w:rPr>
          <w:color w:val="000000"/>
          <w:lang w:eastAsia="zh-CN"/>
        </w:rPr>
        <w:t>；</w:t>
      </w:r>
      <w:r>
        <w:rPr>
          <w:rFonts w:ascii="Arial"/>
          <w:color w:val="333333"/>
          <w:highlight w:val="white"/>
          <w:lang w:eastAsia="zh-CN"/>
        </w:rPr>
        <w:t>防止高锰酸钾粉末进入导管</w:t>
      </w:r>
      <w:r>
        <w:rPr>
          <w:lang w:eastAsia="zh-CN"/>
        </w:rPr>
        <w:br/>
      </w:r>
      <w:r>
        <w:rPr>
          <w:color w:val="000000"/>
          <w:lang w:eastAsia="zh-CN"/>
        </w:rPr>
        <w:t>；</w:t>
      </w:r>
      <w:r>
        <w:rPr>
          <w:rFonts w:ascii="Arial"/>
          <w:color w:val="333333"/>
          <w:highlight w:val="white"/>
          <w:lang w:eastAsia="zh-CN"/>
        </w:rPr>
        <w:t>气泡连续均匀冒出</w:t>
      </w:r>
      <w:r>
        <w:rPr>
          <w:lang w:eastAsia="zh-CN"/>
        </w:rPr>
        <w:br/>
      </w:r>
      <w:r>
        <w:rPr>
          <w:lang w:eastAsia="zh-CN"/>
        </w:rPr>
        <w:br/>
      </w:r>
      <w:r>
        <w:rPr>
          <w:color w:val="000000"/>
          <w:lang w:eastAsia="zh-CN"/>
        </w:rPr>
        <w:t>（</w:t>
      </w:r>
      <w:r>
        <w:rPr>
          <w:color w:val="000000"/>
          <w:lang w:eastAsia="zh-CN"/>
        </w:rPr>
        <w:t>3</w:t>
      </w:r>
      <w:r>
        <w:rPr>
          <w:color w:val="000000"/>
          <w:lang w:eastAsia="zh-CN"/>
        </w:rPr>
        <w:t>）</w:t>
      </w:r>
      <w:r>
        <w:rPr>
          <w:rFonts w:ascii="Arial"/>
          <w:color w:val="333333"/>
          <w:highlight w:val="white"/>
          <w:lang w:eastAsia="zh-CN"/>
        </w:rPr>
        <w:t>二氧化锰</w:t>
      </w:r>
      <w:r>
        <w:rPr>
          <w:lang w:eastAsia="zh-CN"/>
        </w:rPr>
        <w:br/>
      </w:r>
      <w:r>
        <w:rPr>
          <w:color w:val="000000"/>
          <w:lang w:eastAsia="zh-CN"/>
        </w:rPr>
        <w:t>；催化剂</w:t>
      </w:r>
      <w:r>
        <w:rPr>
          <w:lang w:eastAsia="zh-CN"/>
        </w:rPr>
        <w:br/>
      </w:r>
      <w:r>
        <w:rPr>
          <w:color w:val="000000"/>
          <w:lang w:eastAsia="zh-CN"/>
        </w:rPr>
        <w:t>；</w:t>
      </w:r>
      <w:r>
        <w:rPr>
          <w:color w:val="000000"/>
          <w:lang w:eastAsia="zh-CN"/>
        </w:rPr>
        <w:t>E</w:t>
      </w:r>
      <w:r>
        <w:rPr>
          <w:lang w:eastAsia="zh-CN"/>
        </w:rPr>
        <w:br/>
      </w:r>
      <w:r>
        <w:rPr>
          <w:color w:val="000000"/>
          <w:lang w:eastAsia="zh-CN"/>
        </w:rPr>
        <w:t>；</w:t>
      </w:r>
      <w:r>
        <w:rPr>
          <w:rFonts w:ascii="Arial"/>
          <w:color w:val="333333"/>
          <w:highlight w:val="white"/>
          <w:lang w:eastAsia="zh-CN"/>
        </w:rPr>
        <w:t>将带火星的木条放在集气瓶口，若木条复燃，说明氧气已满</w:t>
      </w:r>
      <w:r>
        <w:rPr>
          <w:lang w:eastAsia="zh-CN"/>
        </w:rPr>
        <w:br/>
      </w:r>
      <w:r>
        <w:rPr>
          <w:lang w:eastAsia="zh-CN"/>
        </w:rPr>
        <w:br/>
      </w:r>
      <w:r>
        <w:rPr>
          <w:color w:val="000000"/>
          <w:lang w:eastAsia="zh-CN"/>
        </w:rPr>
        <w:t>（</w:t>
      </w:r>
      <w:r>
        <w:rPr>
          <w:color w:val="000000"/>
          <w:lang w:eastAsia="zh-CN"/>
        </w:rPr>
        <w:t>4</w:t>
      </w:r>
      <w:r>
        <w:rPr>
          <w:color w:val="000000"/>
          <w:lang w:eastAsia="zh-CN"/>
        </w:rPr>
        <w:t>）</w:t>
      </w:r>
      <w:r>
        <w:rPr>
          <w:rFonts w:ascii="Arial"/>
          <w:color w:val="333333"/>
          <w:highlight w:val="white"/>
          <w:lang w:eastAsia="zh-CN"/>
        </w:rPr>
        <w:t>防止生成的氧气从长颈漏斗下端逸散</w:t>
      </w:r>
      <w:r>
        <w:rPr>
          <w:lang w:eastAsia="zh-CN"/>
        </w:rPr>
        <w:br/>
      </w:r>
      <w:r>
        <w:rPr>
          <w:color w:val="000000"/>
          <w:lang w:eastAsia="zh-CN"/>
        </w:rPr>
        <w:t>；可控制反应的发生和停止</w:t>
      </w:r>
      <w:r>
        <w:rPr>
          <w:lang w:eastAsia="zh-CN"/>
        </w:rPr>
        <w:br/>
      </w:r>
      <w:r>
        <w:rPr>
          <w:lang w:eastAsia="zh-CN"/>
        </w:rPr>
        <w:br/>
      </w:r>
      <w:r>
        <w:rPr>
          <w:color w:val="000000"/>
          <w:lang w:eastAsia="zh-CN"/>
        </w:rPr>
        <w:t>（</w:t>
      </w:r>
      <w:r>
        <w:rPr>
          <w:color w:val="000000"/>
          <w:lang w:eastAsia="zh-CN"/>
        </w:rPr>
        <w:t>5</w:t>
      </w:r>
      <w:r>
        <w:rPr>
          <w:color w:val="000000"/>
          <w:lang w:eastAsia="zh-CN"/>
        </w:rPr>
        <w:t>）</w:t>
      </w:r>
      <w:r>
        <w:rPr>
          <w:color w:val="000000"/>
          <w:lang w:eastAsia="zh-CN"/>
        </w:rPr>
        <w:t>B</w:t>
      </w:r>
      <w:r>
        <w:rPr>
          <w:lang w:eastAsia="zh-CN"/>
        </w:rPr>
        <w:br/>
      </w:r>
      <w:r>
        <w:rPr>
          <w:lang w:eastAsia="zh-CN"/>
        </w:rPr>
        <w:br/>
      </w:r>
      <w:r>
        <w:rPr>
          <w:color w:val="000000"/>
          <w:lang w:eastAsia="zh-CN"/>
        </w:rPr>
        <w:t>（</w:t>
      </w:r>
      <w:r>
        <w:rPr>
          <w:color w:val="000000"/>
          <w:lang w:eastAsia="zh-CN"/>
        </w:rPr>
        <w:t>6</w:t>
      </w:r>
      <w:r>
        <w:rPr>
          <w:color w:val="000000"/>
          <w:lang w:eastAsia="zh-CN"/>
        </w:rPr>
        <w:t>）</w:t>
      </w:r>
      <w:r>
        <w:rPr>
          <w:color w:val="000000"/>
          <w:lang w:eastAsia="zh-CN"/>
        </w:rPr>
        <w:t>A</w:t>
      </w:r>
      <w:r>
        <w:rPr>
          <w:lang w:eastAsia="zh-CN"/>
        </w:rPr>
        <w:br/>
      </w:r>
      <w:r>
        <w:rPr>
          <w:color w:val="000000"/>
          <w:lang w:eastAsia="zh-CN"/>
        </w:rPr>
        <w:t xml:space="preserve">   </w:t>
      </w:r>
    </w:p>
    <w:p w:rsidR="00A94623">
      <w:pPr>
        <w:spacing w:after="0"/>
        <w:rPr>
          <w:lang w:eastAsia="zh-CN"/>
        </w:rPr>
      </w:pPr>
      <w:r>
        <w:rPr>
          <w:color w:val="0000FF"/>
          <w:lang w:eastAsia="zh-CN"/>
        </w:rPr>
        <w:t>【考点】</w:t>
      </w:r>
      <w:r>
        <w:rPr>
          <w:color w:val="000000"/>
          <w:lang w:eastAsia="zh-CN"/>
        </w:rPr>
        <w:t>气体反应装置的选取，常用气体的收集方法，氧气的实验室制法，氧气的检验和验满</w:t>
      </w:r>
      <w:r>
        <w:rPr>
          <w:color w:val="000000"/>
          <w:lang w:eastAsia="zh-CN"/>
        </w:rPr>
        <w:t xml:space="preserve">    </w:t>
      </w:r>
    </w:p>
    <w:p w:rsidR="00A94623">
      <w:pPr>
        <w:spacing w:after="0"/>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 xml:space="preserve"> </w:t>
      </w:r>
      <w:r>
        <w:rPr>
          <w:rFonts w:ascii="Arial"/>
          <w:color w:val="333333"/>
          <w:highlight w:val="white"/>
          <w:lang w:eastAsia="zh-CN"/>
        </w:rPr>
        <w:t>仪器</w:t>
      </w:r>
      <w:r>
        <w:rPr>
          <w:rFonts w:ascii="Arial"/>
          <w:color w:val="333333"/>
          <w:highlight w:val="white"/>
          <w:lang w:eastAsia="zh-CN"/>
        </w:rPr>
        <w:t>①</w:t>
      </w:r>
      <w:r>
        <w:rPr>
          <w:rFonts w:ascii="Arial"/>
          <w:color w:val="333333"/>
          <w:highlight w:val="white"/>
          <w:lang w:eastAsia="zh-CN"/>
        </w:rPr>
        <w:t>的名称是</w:t>
      </w:r>
      <w:r>
        <w:rPr>
          <w:color w:val="000000"/>
          <w:lang w:eastAsia="zh-CN"/>
        </w:rPr>
        <w:t xml:space="preserve"> </w:t>
      </w:r>
      <w:r>
        <w:rPr>
          <w:color w:val="000000"/>
          <w:lang w:eastAsia="zh-CN"/>
        </w:rPr>
        <w:t>：长颈漏斗</w:t>
      </w:r>
      <w:r>
        <w:rPr>
          <w:lang w:eastAsia="zh-CN"/>
        </w:rPr>
        <w:br/>
      </w:r>
      <w:r>
        <w:rPr>
          <w:color w:val="000000"/>
          <w:lang w:eastAsia="zh-CN"/>
        </w:rPr>
        <w:t>（</w:t>
      </w:r>
      <w:r>
        <w:rPr>
          <w:color w:val="000000"/>
          <w:lang w:eastAsia="zh-CN"/>
        </w:rPr>
        <w:t>2</w:t>
      </w:r>
      <w:r>
        <w:rPr>
          <w:color w:val="000000"/>
          <w:lang w:eastAsia="zh-CN"/>
        </w:rPr>
        <w:t>）高锰酸钾制氧气的反应物是固体，反应条件是加热，因此采用图中</w:t>
      </w:r>
      <w:r>
        <w:rPr>
          <w:color w:val="000000"/>
          <w:lang w:eastAsia="zh-CN"/>
        </w:rPr>
        <w:t>A</w:t>
      </w:r>
      <w:r>
        <w:rPr>
          <w:color w:val="000000"/>
          <w:lang w:eastAsia="zh-CN"/>
        </w:rPr>
        <w:t>作为发生装置，实验的方程式为：</w:t>
      </w:r>
      <w:r>
        <w:rPr>
          <w:color w:val="000000"/>
          <w:lang w:eastAsia="zh-CN"/>
        </w:rPr>
        <w:t>2KMnO</w:t>
      </w:r>
      <w:r>
        <w:rPr>
          <w:color w:val="000000"/>
          <w:vertAlign w:val="subscript"/>
          <w:lang w:eastAsia="zh-CN"/>
        </w:rPr>
        <w:t>4</w:t>
      </w:r>
      <m:oMath>
        <m:limUpp>
          <m:limUppPr>
            <m:ctrlPr>
              <w:rPr>
                <w:rFonts w:ascii="Cambria Math" w:hAnsi="Cambria Math"/>
              </w:rPr>
            </m:ctrlPr>
          </m:limUppPr>
          <m:e>
            <m:r>
              <w:rPr>
                <w:rFonts w:ascii="Cambria Math" w:hint="eastAsia"/>
                <w:lang w:eastAsia="zh-CN"/>
              </w:rPr>
              <m:t>=</m:t>
            </m:r>
          </m:e>
          <m:lim>
            <m:r>
              <w:rPr>
                <w:rFonts w:ascii="Cambria Math" w:hint="eastAsia"/>
                <w:lang w:eastAsia="zh-CN"/>
              </w:rPr>
              <m:t>∆</m:t>
            </m:r>
          </m:lim>
        </m:limUpp>
      </m:oMath>
      <w:r>
        <w:rPr>
          <w:color w:val="000000"/>
          <w:lang w:eastAsia="zh-CN"/>
        </w:rPr>
        <w:t>K</w:t>
      </w:r>
      <w:r>
        <w:rPr>
          <w:color w:val="000000"/>
          <w:vertAlign w:val="subscript"/>
          <w:lang w:eastAsia="zh-CN"/>
        </w:rPr>
        <w:t>2</w:t>
      </w:r>
      <w:r>
        <w:rPr>
          <w:color w:val="000000"/>
          <w:lang w:eastAsia="zh-CN"/>
        </w:rPr>
        <w:t>MnO</w:t>
      </w:r>
      <w:r>
        <w:rPr>
          <w:color w:val="000000"/>
          <w:vertAlign w:val="subscript"/>
          <w:lang w:eastAsia="zh-CN"/>
        </w:rPr>
        <w:t>4</w:t>
      </w:r>
      <w:r>
        <w:rPr>
          <w:color w:val="000000"/>
          <w:lang w:eastAsia="zh-CN"/>
        </w:rPr>
        <w:t>+MnO</w:t>
      </w:r>
      <w:r>
        <w:rPr>
          <w:color w:val="000000"/>
          <w:vertAlign w:val="subscript"/>
          <w:lang w:eastAsia="zh-CN"/>
        </w:rPr>
        <w:t>2</w:t>
      </w:r>
      <w:r>
        <w:rPr>
          <w:color w:val="000000"/>
          <w:lang w:eastAsia="zh-CN"/>
        </w:rPr>
        <w:t>+O</w:t>
      </w:r>
      <w:r>
        <w:rPr>
          <w:color w:val="000000"/>
          <w:vertAlign w:val="subscript"/>
          <w:lang w:eastAsia="zh-CN"/>
        </w:rPr>
        <w:t>2</w:t>
      </w:r>
      <m:oMath>
        <m:r>
          <w:rPr>
            <w:rFonts w:ascii="Cambria Math" w:hint="eastAsia"/>
            <w:lang w:eastAsia="zh-CN"/>
          </w:rPr>
          <m:t>↑</m:t>
        </m:r>
      </m:oMath>
      <w:r>
        <w:rPr>
          <w:color w:val="000000"/>
          <w:lang w:eastAsia="zh-CN"/>
        </w:rPr>
        <w:t>;</w:t>
      </w:r>
      <w:r>
        <w:rPr>
          <w:color w:val="000000"/>
          <w:lang w:eastAsia="zh-CN"/>
        </w:rPr>
        <w:t>实验</w:t>
      </w:r>
      <w:r>
        <w:rPr>
          <w:color w:val="000000"/>
          <w:lang w:eastAsia="zh-CN"/>
        </w:rPr>
        <w:t xml:space="preserve"> </w:t>
      </w:r>
      <w:r>
        <w:rPr>
          <w:rFonts w:ascii="Arial"/>
          <w:color w:val="333333"/>
          <w:highlight w:val="white"/>
          <w:lang w:eastAsia="zh-CN"/>
        </w:rPr>
        <w:t>时应在试管口放一团棉花，其作用是防止高锰酸钾粉末进入导管，选用排水法收集时，由于试管和导管中都含有空气，所以刚出来的是空气，要等到气泡连续均匀冒出时才能收集</w:t>
      </w:r>
      <w:r>
        <w:rPr>
          <w:lang w:eastAsia="zh-CN"/>
        </w:rPr>
        <w:br/>
      </w:r>
      <w:r>
        <w:rPr>
          <w:rFonts w:ascii="Arial"/>
          <w:color w:val="333333"/>
          <w:highlight w:val="white"/>
          <w:lang w:eastAsia="zh-CN"/>
        </w:rPr>
        <w:t>（</w:t>
      </w:r>
      <w:r>
        <w:rPr>
          <w:rFonts w:ascii="Arial"/>
          <w:color w:val="333333"/>
          <w:highlight w:val="white"/>
          <w:lang w:eastAsia="zh-CN"/>
        </w:rPr>
        <w:t>3</w:t>
      </w:r>
      <w:r>
        <w:rPr>
          <w:rFonts w:ascii="Arial"/>
          <w:color w:val="333333"/>
          <w:highlight w:val="white"/>
          <w:lang w:eastAsia="zh-CN"/>
        </w:rPr>
        <w:t>）</w:t>
      </w:r>
      <w:r>
        <w:rPr>
          <w:rFonts w:ascii="Arial"/>
          <w:color w:val="333333"/>
          <w:highlight w:val="white"/>
          <w:lang w:eastAsia="zh-CN"/>
        </w:rPr>
        <w:t>B</w:t>
      </w:r>
      <w:r>
        <w:rPr>
          <w:rFonts w:ascii="Arial"/>
          <w:color w:val="333333"/>
          <w:highlight w:val="white"/>
          <w:lang w:eastAsia="zh-CN"/>
        </w:rPr>
        <w:t>装置不需要加热，是过氧化氢制氧气，因此将固体</w:t>
      </w:r>
      <w:r>
        <w:rPr>
          <w:rFonts w:ascii="Arial"/>
          <w:color w:val="333333"/>
          <w:highlight w:val="white"/>
          <w:lang w:eastAsia="zh-CN"/>
        </w:rPr>
        <w:t>二氧化锰放在锥形瓶中，从长颈漏斗中加入过氧化氢，其中二氧化锰的作用是催化，由于氧气的密度大于空气密度，采用向上排空气收集，选择装置</w:t>
      </w:r>
      <w:r>
        <w:rPr>
          <w:rFonts w:ascii="Arial"/>
          <w:color w:val="333333"/>
          <w:highlight w:val="white"/>
          <w:lang w:eastAsia="zh-CN"/>
        </w:rPr>
        <w:t>C</w:t>
      </w:r>
      <w:r>
        <w:rPr>
          <w:rFonts w:ascii="Arial"/>
          <w:color w:val="333333"/>
          <w:highlight w:val="white"/>
          <w:lang w:eastAsia="zh-CN"/>
        </w:rPr>
        <w:t>，</w:t>
      </w:r>
      <w:r>
        <w:rPr>
          <w:color w:val="000000"/>
          <w:lang w:eastAsia="zh-CN"/>
        </w:rPr>
        <w:t>根据常用</w:t>
      </w:r>
      <w:r>
        <w:rPr>
          <w:color w:val="000000"/>
          <w:lang w:eastAsia="zh-CN"/>
        </w:rPr>
        <w:t xml:space="preserve"> </w:t>
      </w:r>
      <w:r>
        <w:rPr>
          <w:rFonts w:ascii="Arial"/>
          <w:color w:val="333333"/>
          <w:highlight w:val="white"/>
          <w:lang w:eastAsia="zh-CN"/>
        </w:rPr>
        <w:t>检验氧气是否收集满的方法是将带火星的木条放在集气瓶口，若木条复燃，说明氧气已满</w:t>
      </w:r>
      <w:r>
        <w:rPr>
          <w:lang w:eastAsia="zh-CN"/>
        </w:rPr>
        <w:br/>
      </w:r>
      <w:r>
        <w:rPr>
          <w:rFonts w:ascii="Arial"/>
          <w:color w:val="333333"/>
          <w:highlight w:val="white"/>
          <w:lang w:eastAsia="zh-CN"/>
        </w:rPr>
        <w:t>（</w:t>
      </w:r>
      <w:r>
        <w:rPr>
          <w:rFonts w:ascii="Arial"/>
          <w:color w:val="333333"/>
          <w:highlight w:val="white"/>
          <w:lang w:eastAsia="zh-CN"/>
        </w:rPr>
        <w:t>4</w:t>
      </w:r>
      <w:r>
        <w:rPr>
          <w:rFonts w:ascii="Arial"/>
          <w:color w:val="333333"/>
          <w:highlight w:val="white"/>
          <w:lang w:eastAsia="zh-CN"/>
        </w:rPr>
        <w:t>）过氧化氢制氧气时，长颈漏斗的下端需要浸入到液面下，形成液封，防止生成的氧气从长颈漏斗下端逸散，如果将其改成分液漏斗，就可以控制加入过氧化氢的量，进而控制反应的发生和停止</w:t>
      </w:r>
      <w:r>
        <w:rPr>
          <w:lang w:eastAsia="zh-CN"/>
        </w:rPr>
        <w:br/>
      </w:r>
      <w:r>
        <w:rPr>
          <w:rFonts w:ascii="Arial"/>
          <w:color w:val="333333"/>
          <w:highlight w:val="white"/>
          <w:lang w:eastAsia="zh-CN"/>
        </w:rPr>
        <w:t>（</w:t>
      </w:r>
      <w:r>
        <w:rPr>
          <w:rFonts w:ascii="Arial"/>
          <w:color w:val="333333"/>
          <w:highlight w:val="white"/>
          <w:lang w:eastAsia="zh-CN"/>
        </w:rPr>
        <w:t>5</w:t>
      </w:r>
      <w:r>
        <w:rPr>
          <w:rFonts w:ascii="Arial"/>
          <w:color w:val="333333"/>
          <w:highlight w:val="white"/>
          <w:lang w:eastAsia="zh-CN"/>
        </w:rPr>
        <w:t>）根据题意，反应物是都是固体，反应条件是加热，因此，发生装置选</w:t>
      </w:r>
      <w:r>
        <w:rPr>
          <w:rFonts w:ascii="Arial"/>
          <w:color w:val="333333"/>
          <w:highlight w:val="white"/>
          <w:lang w:eastAsia="zh-CN"/>
        </w:rPr>
        <w:t>A</w:t>
      </w:r>
      <w:r>
        <w:rPr>
          <w:rFonts w:ascii="Arial"/>
          <w:color w:val="333333"/>
          <w:highlight w:val="white"/>
          <w:lang w:eastAsia="zh-CN"/>
        </w:rPr>
        <w:t>，</w:t>
      </w:r>
      <w:r>
        <w:rPr>
          <w:color w:val="000000"/>
          <w:lang w:eastAsia="zh-CN"/>
        </w:rPr>
        <w:t xml:space="preserve"> </w:t>
      </w:r>
      <w:r>
        <w:rPr>
          <w:rFonts w:ascii="Arial"/>
          <w:color w:val="333333"/>
          <w:highlight w:val="white"/>
          <w:lang w:eastAsia="zh-CN"/>
        </w:rPr>
        <w:t>密度比空气小，</w:t>
      </w:r>
      <w:r>
        <w:rPr>
          <w:rFonts w:ascii="Arial"/>
          <w:color w:val="333333"/>
          <w:highlight w:val="white"/>
          <w:lang w:eastAsia="zh-CN"/>
        </w:rPr>
        <w:t>NH</w:t>
      </w:r>
      <w:r>
        <w:rPr>
          <w:rFonts w:ascii="Arial"/>
          <w:color w:val="333333"/>
          <w:highlight w:val="white"/>
          <w:vertAlign w:val="subscript"/>
          <w:lang w:eastAsia="zh-CN"/>
        </w:rPr>
        <w:t>3</w:t>
      </w:r>
      <w:r>
        <w:rPr>
          <w:rFonts w:ascii="Arial"/>
          <w:color w:val="333333"/>
          <w:highlight w:val="white"/>
          <w:lang w:eastAsia="zh-CN"/>
        </w:rPr>
        <w:t>极易溶于水</w:t>
      </w:r>
      <w:r>
        <w:rPr>
          <w:color w:val="000000"/>
          <w:lang w:eastAsia="zh-CN"/>
        </w:rPr>
        <w:t xml:space="preserve"> </w:t>
      </w:r>
      <w:r>
        <w:rPr>
          <w:color w:val="000000"/>
          <w:lang w:eastAsia="zh-CN"/>
        </w:rPr>
        <w:t>，因此选</w:t>
      </w:r>
      <w:r>
        <w:rPr>
          <w:color w:val="000000"/>
          <w:lang w:eastAsia="zh-CN"/>
        </w:rPr>
        <w:t>择</w:t>
      </w:r>
      <w:r>
        <w:rPr>
          <w:color w:val="000000"/>
          <w:lang w:eastAsia="zh-CN"/>
        </w:rPr>
        <w:t>E</w:t>
      </w:r>
      <w:r>
        <w:rPr>
          <w:color w:val="000000"/>
          <w:lang w:eastAsia="zh-CN"/>
        </w:rPr>
        <w:t>作为收集装置</w:t>
      </w:r>
      <w:r>
        <w:rPr>
          <w:lang w:eastAsia="zh-CN"/>
        </w:rPr>
        <w:br/>
      </w:r>
      <w:r>
        <w:rPr>
          <w:color w:val="000000"/>
          <w:lang w:eastAsia="zh-CN"/>
        </w:rPr>
        <w:t>（</w:t>
      </w:r>
      <w:r>
        <w:rPr>
          <w:color w:val="000000"/>
          <w:lang w:eastAsia="zh-CN"/>
        </w:rPr>
        <w:t>6</w:t>
      </w:r>
      <w:r>
        <w:rPr>
          <w:color w:val="000000"/>
          <w:lang w:eastAsia="zh-CN"/>
        </w:rPr>
        <w:t>）</w:t>
      </w:r>
      <w:r>
        <w:rPr>
          <w:rFonts w:ascii="Arial"/>
          <w:color w:val="333333"/>
          <w:highlight w:val="white"/>
          <w:lang w:eastAsia="zh-CN"/>
        </w:rPr>
        <w:t>根据题中信息，</w:t>
      </w:r>
      <w:r>
        <w:rPr>
          <w:color w:val="000000"/>
          <w:lang w:eastAsia="zh-CN"/>
        </w:rPr>
        <w:t xml:space="preserve"> </w:t>
      </w:r>
      <w:r>
        <w:rPr>
          <w:rFonts w:ascii="Arial"/>
          <w:color w:val="333333"/>
          <w:highlight w:val="white"/>
          <w:lang w:eastAsia="zh-CN"/>
        </w:rPr>
        <w:t>常温下</w:t>
      </w:r>
      <w:r>
        <w:rPr>
          <w:rFonts w:ascii="Arial"/>
          <w:color w:val="333333"/>
          <w:highlight w:val="white"/>
          <w:lang w:eastAsia="zh-CN"/>
        </w:rPr>
        <w:t>NH</w:t>
      </w:r>
      <w:r>
        <w:rPr>
          <w:rFonts w:ascii="Arial"/>
          <w:color w:val="333333"/>
          <w:highlight w:val="white"/>
          <w:vertAlign w:val="subscript"/>
          <w:lang w:eastAsia="zh-CN"/>
        </w:rPr>
        <w:t>3</w:t>
      </w:r>
      <w:r>
        <w:rPr>
          <w:rFonts w:ascii="Arial"/>
          <w:color w:val="333333"/>
          <w:highlight w:val="white"/>
          <w:lang w:eastAsia="zh-CN"/>
        </w:rPr>
        <w:t>是一种无色、有刺激性气味的气体，密度比空气小，</w:t>
      </w:r>
      <w:r>
        <w:rPr>
          <w:rFonts w:ascii="Arial"/>
          <w:color w:val="333333"/>
          <w:highlight w:val="white"/>
          <w:lang w:eastAsia="zh-CN"/>
        </w:rPr>
        <w:t>NH</w:t>
      </w:r>
      <w:r>
        <w:rPr>
          <w:rFonts w:ascii="Arial"/>
          <w:color w:val="333333"/>
          <w:highlight w:val="white"/>
          <w:vertAlign w:val="subscript"/>
          <w:lang w:eastAsia="zh-CN"/>
        </w:rPr>
        <w:t>3</w:t>
      </w:r>
      <w:r>
        <w:rPr>
          <w:rFonts w:ascii="Arial"/>
          <w:color w:val="333333"/>
          <w:highlight w:val="white"/>
          <w:lang w:eastAsia="zh-CN"/>
        </w:rPr>
        <w:t>极易溶于水。</w:t>
      </w:r>
      <w:r>
        <w:rPr>
          <w:color w:val="000000"/>
          <w:lang w:eastAsia="zh-CN"/>
        </w:rPr>
        <w:t xml:space="preserve"> </w:t>
      </w:r>
      <w:r>
        <w:rPr>
          <w:color w:val="000000"/>
        </w:rPr>
        <w:t>因此应该从</w:t>
      </w:r>
      <w:r>
        <w:rPr>
          <w:color w:val="000000"/>
        </w:rPr>
        <w:t>B</w:t>
      </w:r>
      <w:r>
        <w:rPr>
          <w:color w:val="000000"/>
        </w:rPr>
        <w:t>端进</w:t>
      </w:r>
    </w:p>
    <w:p w:rsidR="00A94623">
      <w:pPr>
        <w:spacing w:after="0"/>
        <w:rPr>
          <w:lang w:eastAsia="zh-CN"/>
        </w:rPr>
      </w:pPr>
      <w:r>
        <w:rPr>
          <w:color w:val="000000"/>
          <w:lang w:eastAsia="zh-CN"/>
        </w:rPr>
        <w:t>【分析】（</w:t>
      </w:r>
      <w:r>
        <w:rPr>
          <w:color w:val="000000"/>
          <w:lang w:eastAsia="zh-CN"/>
        </w:rPr>
        <w:t>1</w:t>
      </w:r>
      <w:r>
        <w:rPr>
          <w:color w:val="000000"/>
          <w:lang w:eastAsia="zh-CN"/>
        </w:rPr>
        <w:t>）</w:t>
      </w:r>
      <w:r>
        <w:rPr>
          <w:color w:val="000000"/>
          <w:lang w:eastAsia="zh-CN"/>
        </w:rPr>
        <w:t xml:space="preserve"> </w:t>
      </w:r>
      <w:r>
        <w:rPr>
          <w:color w:val="000000"/>
          <w:lang w:eastAsia="zh-CN"/>
        </w:rPr>
        <w:t>仪器的名称分析</w:t>
      </w:r>
      <w:r>
        <w:rPr>
          <w:lang w:eastAsia="zh-CN"/>
        </w:rPr>
        <w:br/>
      </w:r>
      <w:r>
        <w:rPr>
          <w:color w:val="000000"/>
          <w:lang w:eastAsia="zh-CN"/>
        </w:rPr>
        <w:t>（</w:t>
      </w:r>
      <w:r>
        <w:rPr>
          <w:color w:val="000000"/>
          <w:lang w:eastAsia="zh-CN"/>
        </w:rPr>
        <w:t>2</w:t>
      </w:r>
      <w:r>
        <w:rPr>
          <w:color w:val="000000"/>
          <w:lang w:eastAsia="zh-CN"/>
        </w:rPr>
        <w:t>）高锰酸钾加热生成锰酸钾、二氧化锰和氧气。根据反应物的状态和反应条件确定发生装置，结合实验的注意事项及排水法收集氧气的操作分析</w:t>
      </w:r>
      <w:r>
        <w:rPr>
          <w:lang w:eastAsia="zh-CN"/>
        </w:rPr>
        <w:br/>
      </w:r>
      <w:r>
        <w:rPr>
          <w:color w:val="000000"/>
          <w:lang w:eastAsia="zh-CN"/>
        </w:rPr>
        <w:t>（</w:t>
      </w:r>
      <w:r>
        <w:rPr>
          <w:color w:val="000000"/>
          <w:lang w:eastAsia="zh-CN"/>
        </w:rPr>
        <w:t>3</w:t>
      </w:r>
      <w:r>
        <w:rPr>
          <w:color w:val="000000"/>
          <w:lang w:eastAsia="zh-CN"/>
        </w:rPr>
        <w:t>）根据过氧化氢制氧气的原理及氧气的密度和验满方法分析</w:t>
      </w:r>
      <w:r>
        <w:rPr>
          <w:lang w:eastAsia="zh-CN"/>
        </w:rPr>
        <w:br/>
      </w:r>
      <w:r>
        <w:rPr>
          <w:color w:val="000000"/>
          <w:lang w:eastAsia="zh-CN"/>
        </w:rPr>
        <w:t>（</w:t>
      </w:r>
      <w:r>
        <w:rPr>
          <w:color w:val="000000"/>
          <w:lang w:eastAsia="zh-CN"/>
        </w:rPr>
        <w:t>4</w:t>
      </w:r>
      <w:r>
        <w:rPr>
          <w:color w:val="000000"/>
          <w:lang w:eastAsia="zh-CN"/>
        </w:rPr>
        <w:t>）根据长颈漏斗和分液漏斗的特性分析</w:t>
      </w:r>
      <w:r>
        <w:rPr>
          <w:lang w:eastAsia="zh-CN"/>
        </w:rPr>
        <w:br/>
      </w:r>
      <w:r>
        <w:rPr>
          <w:color w:val="000000"/>
          <w:lang w:eastAsia="zh-CN"/>
        </w:rPr>
        <w:t>（</w:t>
      </w:r>
      <w:r>
        <w:rPr>
          <w:color w:val="000000"/>
          <w:lang w:eastAsia="zh-CN"/>
        </w:rPr>
        <w:t>5</w:t>
      </w:r>
      <w:r>
        <w:rPr>
          <w:color w:val="000000"/>
          <w:lang w:eastAsia="zh-CN"/>
        </w:rPr>
        <w:t>）根据反应物的装状态和反应条件确定发生装置，根据气体密度和水溶性确定收集装置</w:t>
      </w:r>
      <w:r>
        <w:rPr>
          <w:lang w:eastAsia="zh-CN"/>
        </w:rPr>
        <w:br/>
      </w:r>
      <w:r>
        <w:rPr>
          <w:color w:val="000000"/>
          <w:lang w:eastAsia="zh-CN"/>
        </w:rPr>
        <w:t>（</w:t>
      </w:r>
      <w:r>
        <w:rPr>
          <w:color w:val="000000"/>
          <w:lang w:eastAsia="zh-CN"/>
        </w:rPr>
        <w:t>6</w:t>
      </w:r>
      <w:r>
        <w:rPr>
          <w:color w:val="000000"/>
          <w:lang w:eastAsia="zh-CN"/>
        </w:rPr>
        <w:t>）根据在如图所示的装置中，气</w:t>
      </w:r>
      <w:r>
        <w:rPr>
          <w:color w:val="000000"/>
          <w:lang w:eastAsia="zh-CN"/>
        </w:rPr>
        <w:t>体密度小于空气密度，短进，大于空气密度，长进，装满水时，短进</w:t>
      </w:r>
    </w:p>
    <w:p w:rsidR="00A94623">
      <w:pPr>
        <w:rPr>
          <w:lang w:eastAsia="zh-CN"/>
        </w:rPr>
      </w:pPr>
      <w:r>
        <w:rPr>
          <w:lang w:eastAsia="zh-CN"/>
        </w:rPr>
        <w:t>四、计算题</w:t>
      </w:r>
      <w:r>
        <w:rPr>
          <w:lang w:eastAsia="zh-CN"/>
        </w:rPr>
        <w:t>(</w:t>
      </w:r>
      <w:r>
        <w:rPr>
          <w:lang w:eastAsia="zh-CN"/>
        </w:rPr>
        <w:t>本大题包括</w:t>
      </w:r>
      <w:r>
        <w:rPr>
          <w:lang w:eastAsia="zh-CN"/>
        </w:rPr>
        <w:t>1</w:t>
      </w:r>
      <w:r>
        <w:rPr>
          <w:lang w:eastAsia="zh-CN"/>
        </w:rPr>
        <w:t>道小题，共</w:t>
      </w:r>
      <w:r>
        <w:rPr>
          <w:lang w:eastAsia="zh-CN"/>
        </w:rPr>
        <w:t>5</w:t>
      </w:r>
      <w:r>
        <w:rPr>
          <w:lang w:eastAsia="zh-CN"/>
        </w:rPr>
        <w:t>分</w:t>
      </w:r>
      <w:r>
        <w:rPr>
          <w:lang w:eastAsia="zh-CN"/>
        </w:rPr>
        <w:t xml:space="preserve">)  </w:t>
      </w:r>
    </w:p>
    <w:p w:rsidR="00A94623">
      <w:pPr>
        <w:spacing w:after="0"/>
        <w:rPr>
          <w:lang w:eastAsia="zh-CN"/>
        </w:rPr>
      </w:pPr>
      <w:r>
        <w:rPr>
          <w:color w:val="000000"/>
          <w:lang w:eastAsia="zh-CN"/>
        </w:rPr>
        <w:t>25.</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7:1:12</w:t>
      </w:r>
      <w:r>
        <w:rPr>
          <w:lang w:eastAsia="zh-CN"/>
        </w:rPr>
        <w:br/>
      </w:r>
      <w:r>
        <w:rPr>
          <w:lang w:eastAsia="zh-CN"/>
        </w:rPr>
        <w:br/>
      </w:r>
      <w:r>
        <w:rPr>
          <w:color w:val="000000"/>
          <w:lang w:eastAsia="zh-CN"/>
        </w:rPr>
        <w:t>（</w:t>
      </w:r>
      <w:r>
        <w:rPr>
          <w:color w:val="000000"/>
          <w:lang w:eastAsia="zh-CN"/>
        </w:rPr>
        <w:t>2</w:t>
      </w:r>
      <w:r>
        <w:rPr>
          <w:color w:val="000000"/>
          <w:lang w:eastAsia="zh-CN"/>
        </w:rPr>
        <w:t>）</w:t>
      </w:r>
      <w:r>
        <w:rPr>
          <w:rFonts w:ascii="Arial"/>
          <w:color w:val="333333"/>
          <w:highlight w:val="white"/>
          <w:lang w:eastAsia="zh-CN"/>
        </w:rPr>
        <w:t>硝酸铵中氮元素的质量分数</w:t>
      </w:r>
      <w:r>
        <w:rPr>
          <w:color w:val="000000"/>
          <w:lang w:eastAsia="zh-CN"/>
        </w:rPr>
        <w:t> </w:t>
      </w:r>
      <m:oMath>
        <m:f>
          <m:fPr>
            <m:ctrlPr>
              <w:rPr>
                <w:rFonts w:ascii="Cambria Math" w:hAnsi="Cambria Math"/>
              </w:rPr>
            </m:ctrlPr>
          </m:fPr>
          <m:num>
            <m:r>
              <w:rPr>
                <w:rFonts w:ascii="Cambria Math" w:hint="eastAsia"/>
                <w:lang w:eastAsia="zh-CN"/>
              </w:rPr>
              <m:t>28</m:t>
            </m:r>
          </m:num>
          <m:den>
            <m:r>
              <w:rPr>
                <w:rFonts w:ascii="Cambria Math" w:hint="eastAsia"/>
                <w:lang w:eastAsia="zh-CN"/>
              </w:rPr>
              <m:t>80</m:t>
            </m:r>
          </m:den>
        </m:f>
        <m:r>
          <w:rPr>
            <w:rFonts w:ascii="Cambria Math" w:hint="eastAsia"/>
            <w:lang w:eastAsia="zh-CN"/>
          </w:rPr>
          <m:t>×</m:t>
        </m:r>
      </m:oMath>
      <w:r>
        <w:rPr>
          <w:color w:val="000000"/>
          <w:lang w:eastAsia="zh-CN"/>
        </w:rPr>
        <w:t>100%=35%</w:t>
      </w:r>
      <w:r>
        <w:rPr>
          <w:lang w:eastAsia="zh-CN"/>
        </w:rPr>
        <w:br/>
      </w:r>
      <w:r>
        <w:rPr>
          <w:lang w:eastAsia="zh-CN"/>
        </w:rPr>
        <w:br/>
      </w:r>
      <w:r>
        <w:rPr>
          <w:color w:val="000000"/>
          <w:lang w:eastAsia="zh-CN"/>
        </w:rPr>
        <w:t>（</w:t>
      </w:r>
      <w:r>
        <w:rPr>
          <w:color w:val="000000"/>
          <w:lang w:eastAsia="zh-CN"/>
        </w:rPr>
        <w:t>3</w:t>
      </w:r>
      <w:r>
        <w:rPr>
          <w:color w:val="000000"/>
          <w:lang w:eastAsia="zh-CN"/>
        </w:rPr>
        <w:t>）</w:t>
      </w:r>
      <w:r>
        <w:rPr>
          <w:rFonts w:ascii="Arial"/>
          <w:color w:val="333333"/>
          <w:highlight w:val="white"/>
          <w:lang w:eastAsia="zh-CN"/>
        </w:rPr>
        <w:t>20g</w:t>
      </w:r>
      <w:r>
        <w:rPr>
          <w:rFonts w:ascii="Arial"/>
          <w:color w:val="333333"/>
          <w:highlight w:val="white"/>
          <w:lang w:eastAsia="zh-CN"/>
        </w:rPr>
        <w:t>的硝酸铵含氧元素质量</w:t>
      </w:r>
      <w:r>
        <w:rPr>
          <w:color w:val="000000"/>
          <w:lang w:eastAsia="zh-CN"/>
        </w:rPr>
        <w:t xml:space="preserve"> =20g</w:t>
      </w:r>
      <m:oMath>
        <m:r>
          <w:rPr>
            <w:rFonts w:ascii="Cambria Math" w:hint="eastAsia"/>
            <w:lang w:eastAsia="zh-CN"/>
          </w:rPr>
          <m:t>×</m:t>
        </m:r>
        <m:f>
          <m:fPr>
            <m:ctrlPr>
              <w:rPr>
                <w:rFonts w:ascii="Cambria Math" w:hAnsi="Cambria Math"/>
              </w:rPr>
            </m:ctrlPr>
          </m:fPr>
          <m:num>
            <m:r>
              <w:rPr>
                <w:rFonts w:ascii="Cambria Math" w:hint="eastAsia"/>
                <w:lang w:eastAsia="zh-CN"/>
              </w:rPr>
              <m:t>48</m:t>
            </m:r>
          </m:num>
          <m:den>
            <m:r>
              <w:rPr>
                <w:rFonts w:ascii="Cambria Math" w:hint="eastAsia"/>
                <w:lang w:eastAsia="zh-CN"/>
              </w:rPr>
              <m:t>80</m:t>
            </m:r>
          </m:den>
        </m:f>
        <m:r>
          <w:rPr>
            <w:rFonts w:ascii="Cambria Math" w:hint="eastAsia"/>
            <w:lang w:eastAsia="zh-CN"/>
          </w:rPr>
          <m:t>×</m:t>
        </m:r>
      </m:oMath>
      <w:r>
        <w:rPr>
          <w:color w:val="000000"/>
          <w:lang w:eastAsia="zh-CN"/>
        </w:rPr>
        <w:t>100%=12g</w:t>
      </w:r>
      <w:r>
        <w:rPr>
          <w:lang w:eastAsia="zh-CN"/>
        </w:rPr>
        <w:br/>
      </w:r>
      <w:r>
        <w:rPr>
          <w:color w:val="000000"/>
          <w:lang w:eastAsia="zh-CN"/>
        </w:rPr>
        <w:t xml:space="preserve">   </w:t>
      </w:r>
    </w:p>
    <w:p w:rsidR="00A94623">
      <w:pPr>
        <w:spacing w:after="0"/>
        <w:rPr>
          <w:lang w:eastAsia="zh-CN"/>
        </w:rPr>
      </w:pPr>
      <w:r>
        <w:rPr>
          <w:color w:val="0000FF"/>
          <w:lang w:eastAsia="zh-CN"/>
        </w:rPr>
        <w:t>【考点】</w:t>
      </w:r>
      <w:r>
        <w:rPr>
          <w:color w:val="000000"/>
          <w:lang w:eastAsia="zh-CN"/>
        </w:rPr>
        <w:t>化学式的相关计算</w:t>
      </w:r>
      <w:r>
        <w:rPr>
          <w:color w:val="000000"/>
          <w:lang w:eastAsia="zh-CN"/>
        </w:rPr>
        <w:t xml:space="preserve">    </w:t>
      </w:r>
    </w:p>
    <w:p w:rsidR="00A94623">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 xml:space="preserve"> </w:t>
      </w:r>
      <w:r>
        <w:rPr>
          <w:rFonts w:ascii="Arial"/>
          <w:color w:val="333333"/>
          <w:highlight w:val="white"/>
          <w:lang w:eastAsia="zh-CN"/>
        </w:rPr>
        <w:t>硝酸铵中氮、氢、氧元素的质量比</w:t>
      </w:r>
      <w:r>
        <w:rPr>
          <w:rFonts w:ascii="Arial"/>
          <w:color w:val="333333"/>
          <w:highlight w:val="white"/>
          <w:lang w:eastAsia="zh-CN"/>
        </w:rPr>
        <w:t>=</w:t>
      </w:r>
      <w:r>
        <w:rPr>
          <w:rFonts w:ascii="Arial"/>
          <w:color w:val="333333"/>
          <w:highlight w:val="white"/>
          <w:lang w:eastAsia="zh-CN"/>
        </w:rPr>
        <w:t>（</w:t>
      </w:r>
      <w:r>
        <w:rPr>
          <w:rFonts w:ascii="Arial"/>
          <w:color w:val="333333"/>
          <w:highlight w:val="white"/>
          <w:lang w:eastAsia="zh-CN"/>
        </w:rPr>
        <w:t>14</w:t>
      </w:r>
      <m:oMath>
        <m:r>
          <w:rPr>
            <w:rFonts w:ascii="Cambria Math" w:hint="eastAsia"/>
            <w:lang w:eastAsia="zh-CN"/>
          </w:rPr>
          <m:t>×</m:t>
        </m:r>
      </m:oMath>
      <w:r>
        <w:rPr>
          <w:rFonts w:ascii="Arial"/>
          <w:color w:val="333333"/>
          <w:highlight w:val="white"/>
          <w:lang w:eastAsia="zh-CN"/>
        </w:rPr>
        <w:t>2</w:t>
      </w:r>
      <w:r>
        <w:rPr>
          <w:rFonts w:ascii="Arial"/>
          <w:color w:val="333333"/>
          <w:highlight w:val="white"/>
          <w:lang w:eastAsia="zh-CN"/>
        </w:rPr>
        <w:t>）：（</w:t>
      </w:r>
      <w:r>
        <w:rPr>
          <w:rFonts w:ascii="Arial"/>
          <w:color w:val="333333"/>
          <w:highlight w:val="white"/>
          <w:lang w:eastAsia="zh-CN"/>
        </w:rPr>
        <w:t>1</w:t>
      </w:r>
      <m:oMath>
        <m:r>
          <w:rPr>
            <w:rFonts w:ascii="Cambria Math" w:hint="eastAsia"/>
            <w:lang w:eastAsia="zh-CN"/>
          </w:rPr>
          <m:t>×</m:t>
        </m:r>
      </m:oMath>
      <w:r>
        <w:rPr>
          <w:rFonts w:ascii="Arial"/>
          <w:color w:val="333333"/>
          <w:highlight w:val="white"/>
          <w:lang w:eastAsia="zh-CN"/>
        </w:rPr>
        <w:t>4</w:t>
      </w:r>
      <w:r>
        <w:rPr>
          <w:rFonts w:ascii="Arial"/>
          <w:color w:val="333333"/>
          <w:highlight w:val="white"/>
          <w:lang w:eastAsia="zh-CN"/>
        </w:rPr>
        <w:t>）：（</w:t>
      </w:r>
      <w:r>
        <w:rPr>
          <w:rFonts w:ascii="Arial"/>
          <w:color w:val="333333"/>
          <w:highlight w:val="white"/>
          <w:lang w:eastAsia="zh-CN"/>
        </w:rPr>
        <w:t>16</w:t>
      </w:r>
      <m:oMath>
        <m:r>
          <w:rPr>
            <w:rFonts w:ascii="Cambria Math" w:hint="eastAsia"/>
            <w:lang w:eastAsia="zh-CN"/>
          </w:rPr>
          <m:t>×</m:t>
        </m:r>
      </m:oMath>
      <w:r>
        <w:rPr>
          <w:rFonts w:ascii="Arial"/>
          <w:color w:val="333333"/>
          <w:highlight w:val="white"/>
          <w:lang w:eastAsia="zh-CN"/>
        </w:rPr>
        <w:t>3</w:t>
      </w:r>
      <w:r>
        <w:rPr>
          <w:rFonts w:ascii="Arial"/>
          <w:color w:val="333333"/>
          <w:highlight w:val="white"/>
          <w:lang w:eastAsia="zh-CN"/>
        </w:rPr>
        <w:t>）</w:t>
      </w:r>
      <w:r>
        <w:rPr>
          <w:rFonts w:ascii="Arial"/>
          <w:color w:val="333333"/>
          <w:highlight w:val="white"/>
          <w:lang w:eastAsia="zh-CN"/>
        </w:rPr>
        <w:t>=7:1:12</w:t>
      </w:r>
    </w:p>
    <w:p w:rsidR="00A94623">
      <w:pPr>
        <w:spacing w:after="0"/>
        <w:rPr>
          <w:lang w:eastAsia="zh-CN"/>
        </w:rPr>
      </w:pPr>
      <w:r>
        <w:rPr>
          <w:color w:val="000000"/>
          <w:lang w:eastAsia="zh-CN"/>
        </w:rPr>
        <w:t>【分析】（</w:t>
      </w:r>
      <w:r>
        <w:rPr>
          <w:color w:val="000000"/>
          <w:lang w:eastAsia="zh-CN"/>
        </w:rPr>
        <w:t>1</w:t>
      </w:r>
      <w:r>
        <w:rPr>
          <w:color w:val="000000"/>
          <w:lang w:eastAsia="zh-CN"/>
        </w:rPr>
        <w:t>）根据元素质量比的计算方法分析</w:t>
      </w:r>
      <w:r>
        <w:rPr>
          <w:lang w:eastAsia="zh-CN"/>
        </w:rPr>
        <w:br/>
      </w:r>
      <w:r>
        <w:rPr>
          <w:color w:val="000000"/>
          <w:lang w:eastAsia="zh-CN"/>
        </w:rPr>
        <w:t>（</w:t>
      </w:r>
      <w:r>
        <w:rPr>
          <w:color w:val="000000"/>
          <w:lang w:eastAsia="zh-CN"/>
        </w:rPr>
        <w:t>2</w:t>
      </w:r>
      <w:r>
        <w:rPr>
          <w:color w:val="000000"/>
          <w:lang w:eastAsia="zh-CN"/>
        </w:rPr>
        <w:t>）根据元素质量分数的计算方法分析</w:t>
      </w:r>
      <w:r>
        <w:rPr>
          <w:lang w:eastAsia="zh-CN"/>
        </w:rPr>
        <w:br/>
      </w:r>
      <w:r>
        <w:rPr>
          <w:color w:val="000000"/>
          <w:lang w:eastAsia="zh-CN"/>
        </w:rPr>
        <w:t>（</w:t>
      </w:r>
      <w:r>
        <w:rPr>
          <w:color w:val="000000"/>
          <w:lang w:eastAsia="zh-CN"/>
        </w:rPr>
        <w:t>3</w:t>
      </w:r>
      <w:r>
        <w:rPr>
          <w:color w:val="000000"/>
          <w:lang w:eastAsia="zh-CN"/>
        </w:rPr>
        <w:t>）根据元素质量等于物质质量乘以元素的质量分数分析</w:t>
      </w:r>
    </w:p>
    <w:sectPr w:rsidSect="00A94623">
      <w:headerReference w:type="even" r:id="rId27"/>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623">
    <w:pPr>
      <w:pStyle w:val="Header"/>
      <w:pBdr>
        <w:bottom w:val="none" w:sz="0" w:space="0" w:color="auto"/>
      </w:pBdr>
    </w:pPr>
    <w:r>
      <w:pict>
        <v:rect id="Rectangle 7" o:spid="_x0000_s2049" style="width:42.15pt;height:57pt;margin-top:-43pt;margin-left:1056.4pt;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position:absolute;v-text-anchor:middle;z-index:251659264" o:preferrelative="t">
          <v:textbox style="layout-flow:vertical;mso-layout-flow-alt:bottom-to-top">
            <w:txbxContent>
              <w:p w:rsidR="00A94623">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position:absolute;v-text-anchor:middle;z-index:251660288" o:preferrelative="t" fillcolor="#d8d8d8">
          <v:textbox style="layout-flow:vertical;mso-layout-flow-alt:bottom-to-top">
            <w:txbxContent>
              <w:p w:rsidR="00A94623" w:rsidP="002E7F10">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position:absolute;v-text-anchor:middle;z-index:251661312" o:preferrelative="t">
          <v:textbox style="layout-flow:vertical;mso-layout-flow-alt:bottom-to-top">
            <w:txbxContent>
              <w:p w:rsidR="00A94623">
                <w:pPr>
                  <w:spacing w:after="0" w:line="240" w:lineRule="auto"/>
                  <w:jc w:val="distribute"/>
                  <w:rPr>
                    <w:lang w:eastAsia="zh-CN"/>
                  </w:rPr>
                </w:pPr>
                <w:r>
                  <w:t>………</w:t>
                </w:r>
                <w:r>
                  <w:rPr>
                    <w:rFonts w:hint="eastAsia"/>
                    <w:lang w:eastAsia="zh-CN"/>
                  </w:rPr>
                  <w:drawing>
                    <wp:inline>
                      <wp:extent cx="238158" cy="200053"/>
                      <wp:docPr id="10005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834979" name=""/>
                              <pic:cNvPicPr>
                                <a:picLocks noChangeAspect="1"/>
                              </pic:cNvPicPr>
                            </pic:nvPicPr>
                            <pic:blipFill>
                              <a:blip xmlns:r="http://schemas.openxmlformats.org/officeDocument/2006/relationships" r:embed="rId1"/>
                              <a:stretch>
                                <a:fillRect/>
                              </a:stretch>
                            </pic:blipFill>
                            <pic:spPr>
                              <a:xfrm>
                                <a:off x="0" y="0"/>
                                <a:ext cx="238158" cy="200053"/>
                              </a:xfrm>
                              <a:prstGeom prst="rect">
                                <a:avLst/>
                              </a:prstGeom>
                            </pic:spPr>
                          </pic:pic>
                        </a:graphicData>
                      </a:graphic>
                    </wp:inline>
                  </w:drawing>
                </w:r>
                <w: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309B697E"/>
    <w:multiLevelType w:val="hybridMultilevel"/>
    <w:tmpl w:val="8E082DA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4F067190"/>
    <w:multiLevelType w:val="hybridMultilevel"/>
    <w:tmpl w:val="66009FB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1"/>
  </w:num>
  <w:num w:numId="6">
    <w:abstractNumId w:val="0"/>
  </w:num>
  <w:num w:numId="7">
    <w:abstractNumId w:val="3"/>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1CD1"/>
    <w:rsid w:val="00035A1A"/>
    <w:rsid w:val="00081CD1"/>
    <w:rsid w:val="00105B32"/>
    <w:rsid w:val="0016193D"/>
    <w:rsid w:val="0019595E"/>
    <w:rsid w:val="00243F78"/>
    <w:rsid w:val="00244DEA"/>
    <w:rsid w:val="002A22FB"/>
    <w:rsid w:val="002B1B52"/>
    <w:rsid w:val="002B79A1"/>
    <w:rsid w:val="002C5454"/>
    <w:rsid w:val="002E7F10"/>
    <w:rsid w:val="002F406B"/>
    <w:rsid w:val="003C7056"/>
    <w:rsid w:val="004621D6"/>
    <w:rsid w:val="004A7EC2"/>
    <w:rsid w:val="004B0B79"/>
    <w:rsid w:val="0052166A"/>
    <w:rsid w:val="00570E98"/>
    <w:rsid w:val="005A312F"/>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94623"/>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623"/>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A94623"/>
    <w:rPr>
      <w:sz w:val="18"/>
      <w:szCs w:val="18"/>
    </w:rPr>
  </w:style>
  <w:style w:type="paragraph" w:styleId="Footer">
    <w:name w:val="footer"/>
    <w:basedOn w:val="Normal"/>
    <w:link w:val="Char0"/>
    <w:uiPriority w:val="99"/>
    <w:unhideWhenUsed/>
    <w:qFormat/>
    <w:rsid w:val="00A94623"/>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A94623"/>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A94623"/>
    <w:rPr>
      <w:sz w:val="18"/>
      <w:szCs w:val="18"/>
    </w:rPr>
  </w:style>
  <w:style w:type="character" w:customStyle="1" w:styleId="Char0">
    <w:name w:val="页脚 Char"/>
    <w:link w:val="Footer"/>
    <w:uiPriority w:val="99"/>
    <w:qFormat/>
    <w:rsid w:val="00A94623"/>
    <w:rPr>
      <w:sz w:val="18"/>
      <w:szCs w:val="18"/>
    </w:rPr>
  </w:style>
  <w:style w:type="character" w:customStyle="1" w:styleId="Char1">
    <w:name w:val="批注框文本 Char"/>
    <w:link w:val="BalloonText"/>
    <w:uiPriority w:val="99"/>
    <w:semiHidden/>
    <w:qFormat/>
    <w:rsid w:val="00A94623"/>
    <w:rPr>
      <w:sz w:val="18"/>
      <w:szCs w:val="18"/>
    </w:rPr>
  </w:style>
  <w:style w:type="paragraph" w:customStyle="1" w:styleId="1">
    <w:name w:val="正文1"/>
    <w:qFormat/>
    <w:rsid w:val="00A94623"/>
    <w:pPr>
      <w:jc w:val="both"/>
    </w:pPr>
    <w:rPr>
      <w:kern w:val="2"/>
      <w:sz w:val="21"/>
      <w:szCs w:val="21"/>
    </w:rPr>
  </w:style>
  <w:style w:type="character" w:customStyle="1" w:styleId="15">
    <w:name w:val="15"/>
    <w:qFormat/>
    <w:rsid w:val="00A94623"/>
    <w:rPr>
      <w:rFonts w:ascii="Times New Roman" w:hAnsi="Times New Roman" w:cs="Times New Roman" w:hint="default"/>
      <w:color w:val="0000FF"/>
      <w:u w:val="single"/>
    </w:rPr>
  </w:style>
  <w:style w:type="paragraph" w:customStyle="1" w:styleId="2">
    <w:name w:val="正文2"/>
    <w:qFormat/>
    <w:rsid w:val="00A94623"/>
    <w:pPr>
      <w:jc w:val="both"/>
    </w:pPr>
    <w:rPr>
      <w:kern w:val="2"/>
      <w:sz w:val="21"/>
      <w:szCs w:val="21"/>
    </w:rPr>
  </w:style>
  <w:style w:type="character" w:customStyle="1" w:styleId="DefaultParagraphFontPHPDOCX">
    <w:name w:val="Default Paragraph Font PHPDOCX"/>
    <w:uiPriority w:val="1"/>
    <w:semiHidden/>
    <w:unhideWhenUsed/>
    <w:rsid w:val="00A94623"/>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A94623"/>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header" Target="header1.xml"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Props1.xml><?xml version="1.0" encoding="utf-8"?>
<ds:datastoreItem xmlns:ds="http://schemas.openxmlformats.org/officeDocument/2006/customXml" ds:itemID="{DD8702C4-0A2C-48FC-AE9C-80CA7F2FC5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6454</Words>
  <Characters>7164</Characters>
  <Application>Microsoft Office Word</Application>
  <DocSecurity>0</DocSecurity>
  <Lines>341</Lines>
  <Paragraphs>316</Paragraphs>
  <ScaleCrop>false</ScaleCrop>
  <Company/>
  <LinksUpToDate>false</LinksUpToDate>
  <CharactersWithSpaces>13302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Users</cp:lastModifiedBy>
  <cp:revision>7</cp:revision>
  <dcterms:created xsi:type="dcterms:W3CDTF">2013-12-09T06:44:00Z</dcterms:created>
  <dcterms:modified xsi:type="dcterms:W3CDTF">2019-12-04T00:43:00Z</dcterms:modified>
</cp:coreProperties>
</file>